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D3" w:rsidRPr="001271D6" w:rsidRDefault="00254E5E" w:rsidP="00165DAA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 w:rsidRPr="001271D6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254E5E" w:rsidRPr="001271D6" w:rsidRDefault="00587CD3" w:rsidP="00165DAA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 w:rsidRPr="001271D6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932F0C">
        <w:rPr>
          <w:rFonts w:ascii="Arial" w:hAnsi="Arial" w:cs="Arial"/>
          <w:b/>
          <w:sz w:val="32"/>
          <w:szCs w:val="32"/>
        </w:rPr>
        <w:t>СТАРОГОРОДСКОГО</w:t>
      </w:r>
      <w:r w:rsidRPr="001271D6">
        <w:rPr>
          <w:rFonts w:ascii="Arial" w:hAnsi="Arial" w:cs="Arial"/>
          <w:b/>
          <w:sz w:val="32"/>
          <w:szCs w:val="32"/>
        </w:rPr>
        <w:t xml:space="preserve"> СЕЛЬСОВЕТА</w:t>
      </w:r>
      <w:r w:rsidRPr="001271D6">
        <w:rPr>
          <w:rFonts w:ascii="Arial" w:hAnsi="Arial" w:cs="Arial"/>
          <w:b/>
          <w:sz w:val="32"/>
          <w:szCs w:val="32"/>
        </w:rPr>
        <w:br/>
        <w:t>ДМИТРИЕВСКОГО РАЙОНА КУРСКОЙ ОБЛАСТИ</w:t>
      </w:r>
    </w:p>
    <w:p w:rsidR="00254E5E" w:rsidRPr="001271D6" w:rsidRDefault="00254E5E" w:rsidP="00165DAA">
      <w:pPr>
        <w:pStyle w:val="1"/>
        <w:rPr>
          <w:color w:val="auto"/>
          <w:sz w:val="32"/>
          <w:szCs w:val="32"/>
        </w:rPr>
      </w:pPr>
    </w:p>
    <w:p w:rsidR="00254E5E" w:rsidRPr="001271D6" w:rsidRDefault="00254E5E" w:rsidP="00165DAA">
      <w:pPr>
        <w:pStyle w:val="1"/>
        <w:rPr>
          <w:color w:val="auto"/>
          <w:sz w:val="32"/>
          <w:szCs w:val="32"/>
          <w:lang w:eastAsia="en-US"/>
        </w:rPr>
      </w:pPr>
      <w:r w:rsidRPr="001271D6">
        <w:rPr>
          <w:color w:val="auto"/>
          <w:sz w:val="32"/>
          <w:szCs w:val="32"/>
        </w:rPr>
        <w:t>ПОСТАНОВЛЕНИЕ</w:t>
      </w:r>
    </w:p>
    <w:p w:rsidR="00254E5E" w:rsidRPr="001271D6" w:rsidRDefault="00587CD3" w:rsidP="00165DA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271D6">
        <w:rPr>
          <w:rFonts w:ascii="Arial" w:hAnsi="Arial" w:cs="Arial"/>
          <w:b/>
          <w:sz w:val="32"/>
          <w:szCs w:val="32"/>
        </w:rPr>
        <w:t>о</w:t>
      </w:r>
      <w:r w:rsidR="00D40893" w:rsidRPr="001271D6">
        <w:rPr>
          <w:rFonts w:ascii="Arial" w:hAnsi="Arial" w:cs="Arial"/>
          <w:b/>
          <w:sz w:val="32"/>
          <w:szCs w:val="32"/>
        </w:rPr>
        <w:t xml:space="preserve">т </w:t>
      </w:r>
      <w:r w:rsidR="00932F0C">
        <w:rPr>
          <w:rFonts w:ascii="Arial" w:hAnsi="Arial" w:cs="Arial"/>
          <w:b/>
          <w:sz w:val="32"/>
          <w:szCs w:val="32"/>
        </w:rPr>
        <w:t>01</w:t>
      </w:r>
      <w:r w:rsidR="00D40893" w:rsidRPr="001271D6">
        <w:rPr>
          <w:rFonts w:ascii="Arial" w:hAnsi="Arial" w:cs="Arial"/>
          <w:b/>
          <w:sz w:val="32"/>
          <w:szCs w:val="32"/>
        </w:rPr>
        <w:t xml:space="preserve"> </w:t>
      </w:r>
      <w:r w:rsidR="00932F0C">
        <w:rPr>
          <w:rFonts w:ascii="Arial" w:hAnsi="Arial" w:cs="Arial"/>
          <w:b/>
          <w:sz w:val="32"/>
          <w:szCs w:val="32"/>
        </w:rPr>
        <w:t>но</w:t>
      </w:r>
      <w:r w:rsidR="00EA0C23" w:rsidRPr="001271D6">
        <w:rPr>
          <w:rFonts w:ascii="Arial" w:hAnsi="Arial" w:cs="Arial"/>
          <w:b/>
          <w:sz w:val="32"/>
          <w:szCs w:val="32"/>
        </w:rPr>
        <w:t>ября</w:t>
      </w:r>
      <w:r w:rsidR="00254E5E" w:rsidRPr="001271D6">
        <w:rPr>
          <w:rFonts w:ascii="Arial" w:hAnsi="Arial" w:cs="Arial"/>
          <w:b/>
          <w:sz w:val="32"/>
          <w:szCs w:val="32"/>
        </w:rPr>
        <w:t xml:space="preserve"> </w:t>
      </w:r>
      <w:r w:rsidR="00D40893" w:rsidRPr="001271D6">
        <w:rPr>
          <w:rFonts w:ascii="Arial" w:hAnsi="Arial" w:cs="Arial"/>
          <w:b/>
          <w:sz w:val="32"/>
          <w:szCs w:val="32"/>
        </w:rPr>
        <w:t>2016</w:t>
      </w:r>
      <w:r w:rsidR="001271D6">
        <w:rPr>
          <w:rFonts w:ascii="Arial" w:hAnsi="Arial" w:cs="Arial"/>
          <w:b/>
          <w:sz w:val="32"/>
          <w:szCs w:val="32"/>
        </w:rPr>
        <w:t xml:space="preserve"> </w:t>
      </w:r>
      <w:r w:rsidR="00254E5E" w:rsidRPr="001271D6">
        <w:rPr>
          <w:rFonts w:ascii="Arial" w:hAnsi="Arial" w:cs="Arial"/>
          <w:b/>
          <w:sz w:val="32"/>
          <w:szCs w:val="32"/>
        </w:rPr>
        <w:t xml:space="preserve">г.  № </w:t>
      </w:r>
      <w:r w:rsidR="003C2330">
        <w:rPr>
          <w:rFonts w:ascii="Arial" w:hAnsi="Arial" w:cs="Arial"/>
          <w:b/>
          <w:sz w:val="32"/>
          <w:szCs w:val="32"/>
        </w:rPr>
        <w:t>98</w:t>
      </w:r>
    </w:p>
    <w:p w:rsidR="00DB289B" w:rsidRPr="001271D6" w:rsidRDefault="00DB289B" w:rsidP="00165DAA">
      <w:pPr>
        <w:jc w:val="center"/>
        <w:rPr>
          <w:rFonts w:ascii="Arial" w:hAnsi="Arial" w:cs="Arial"/>
          <w:b/>
          <w:sz w:val="32"/>
          <w:szCs w:val="32"/>
        </w:rPr>
      </w:pPr>
    </w:p>
    <w:p w:rsidR="00DB289B" w:rsidRPr="001271D6" w:rsidRDefault="00254E5E" w:rsidP="00165DAA">
      <w:pPr>
        <w:jc w:val="center"/>
        <w:rPr>
          <w:rFonts w:ascii="Arial" w:hAnsi="Arial" w:cs="Arial"/>
          <w:b/>
          <w:sz w:val="32"/>
          <w:szCs w:val="32"/>
        </w:rPr>
      </w:pPr>
      <w:r w:rsidRPr="001271D6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1271D6">
        <w:rPr>
          <w:rFonts w:ascii="Arial" w:hAnsi="Arial" w:cs="Arial"/>
          <w:b/>
          <w:sz w:val="32"/>
          <w:szCs w:val="32"/>
        </w:rPr>
        <w:t xml:space="preserve">муниципальной </w:t>
      </w:r>
      <w:r w:rsidRPr="001271D6">
        <w:rPr>
          <w:rFonts w:ascii="Arial" w:hAnsi="Arial" w:cs="Arial"/>
          <w:b/>
          <w:sz w:val="32"/>
          <w:szCs w:val="32"/>
        </w:rPr>
        <w:t>программы</w:t>
      </w:r>
    </w:p>
    <w:p w:rsidR="00575A48" w:rsidRPr="001271D6" w:rsidRDefault="001271D6" w:rsidP="00165DAA">
      <w:pPr>
        <w:jc w:val="center"/>
        <w:rPr>
          <w:iCs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575A48" w:rsidRPr="001271D6">
        <w:rPr>
          <w:rFonts w:ascii="Arial" w:hAnsi="Arial" w:cs="Arial"/>
          <w:b/>
          <w:sz w:val="32"/>
          <w:szCs w:val="32"/>
        </w:rPr>
        <w:t>Развитие муниципальной службы</w:t>
      </w:r>
      <w:r>
        <w:rPr>
          <w:b/>
          <w:sz w:val="32"/>
          <w:szCs w:val="32"/>
        </w:rPr>
        <w:t>»</w:t>
      </w:r>
    </w:p>
    <w:p w:rsidR="00254E5E" w:rsidRPr="001271D6" w:rsidRDefault="00254E5E" w:rsidP="00165DAA">
      <w:pPr>
        <w:jc w:val="center"/>
        <w:rPr>
          <w:sz w:val="28"/>
          <w:szCs w:val="28"/>
        </w:rPr>
      </w:pPr>
    </w:p>
    <w:p w:rsidR="00254E5E" w:rsidRPr="001271D6" w:rsidRDefault="00254E5E" w:rsidP="00165DAA">
      <w:pPr>
        <w:jc w:val="both"/>
        <w:rPr>
          <w:rFonts w:ascii="Arial" w:hAnsi="Arial" w:cs="Arial"/>
        </w:rPr>
      </w:pPr>
      <w:r w:rsidRPr="001271D6">
        <w:rPr>
          <w:rFonts w:ascii="Arial" w:hAnsi="Arial" w:cs="Arial"/>
        </w:rPr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r w:rsidR="00932F0C">
        <w:rPr>
          <w:rFonts w:ascii="Arial" w:hAnsi="Arial" w:cs="Arial"/>
        </w:rPr>
        <w:t>Старогородского</w:t>
      </w:r>
      <w:r w:rsidRPr="001271D6">
        <w:rPr>
          <w:rFonts w:ascii="Arial" w:hAnsi="Arial" w:cs="Arial"/>
        </w:rPr>
        <w:t xml:space="preserve"> сельсовета Дмитриевского района, Администрация </w:t>
      </w:r>
      <w:r w:rsidR="00932F0C">
        <w:rPr>
          <w:rFonts w:ascii="Arial" w:hAnsi="Arial" w:cs="Arial"/>
        </w:rPr>
        <w:t>Старогородского</w:t>
      </w:r>
      <w:r w:rsidRPr="001271D6">
        <w:rPr>
          <w:rFonts w:ascii="Arial" w:hAnsi="Arial" w:cs="Arial"/>
        </w:rPr>
        <w:t xml:space="preserve"> сельсовета Дмитриевского района </w:t>
      </w:r>
      <w:r w:rsidR="00C071F2" w:rsidRPr="001271D6">
        <w:rPr>
          <w:rFonts w:ascii="Arial" w:hAnsi="Arial" w:cs="Arial"/>
        </w:rPr>
        <w:t xml:space="preserve">                              </w:t>
      </w:r>
      <w:r w:rsidRPr="001271D6">
        <w:rPr>
          <w:rFonts w:ascii="Arial" w:hAnsi="Arial" w:cs="Arial"/>
        </w:rPr>
        <w:t>ПОСТАНОВЛЯЕТ:</w:t>
      </w:r>
    </w:p>
    <w:p w:rsidR="00254E5E" w:rsidRPr="001271D6" w:rsidRDefault="001271D6" w:rsidP="001271D6">
      <w:pPr>
        <w:pStyle w:val="af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 w:rsidR="00254E5E" w:rsidRPr="001271D6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sz w:val="24"/>
          <w:szCs w:val="24"/>
        </w:rPr>
        <w:t>муниципальную п</w:t>
      </w:r>
      <w:r w:rsidR="00254E5E" w:rsidRPr="001271D6">
        <w:rPr>
          <w:rFonts w:ascii="Arial" w:hAnsi="Arial" w:cs="Arial"/>
          <w:sz w:val="24"/>
          <w:szCs w:val="24"/>
        </w:rPr>
        <w:t xml:space="preserve">рограмму </w:t>
      </w:r>
      <w:r>
        <w:rPr>
          <w:rFonts w:ascii="Arial" w:hAnsi="Arial" w:cs="Arial"/>
          <w:sz w:val="24"/>
          <w:szCs w:val="24"/>
        </w:rPr>
        <w:t>«</w:t>
      </w:r>
      <w:r w:rsidR="00254E5E" w:rsidRPr="001271D6">
        <w:rPr>
          <w:rFonts w:ascii="Arial" w:hAnsi="Arial" w:cs="Arial"/>
          <w:sz w:val="24"/>
          <w:szCs w:val="24"/>
        </w:rPr>
        <w:t>Развитие муниципальной службы</w:t>
      </w:r>
      <w:r>
        <w:rPr>
          <w:rFonts w:ascii="Arial" w:hAnsi="Arial" w:cs="Arial"/>
          <w:sz w:val="24"/>
          <w:szCs w:val="24"/>
        </w:rPr>
        <w:t>»</w:t>
      </w:r>
      <w:r w:rsidR="00254E5E" w:rsidRPr="001271D6">
        <w:rPr>
          <w:rFonts w:ascii="Arial" w:hAnsi="Arial" w:cs="Arial"/>
          <w:sz w:val="24"/>
          <w:szCs w:val="24"/>
        </w:rPr>
        <w:t xml:space="preserve"> </w:t>
      </w:r>
      <w:r w:rsidR="00290521" w:rsidRPr="001271D6">
        <w:rPr>
          <w:rFonts w:ascii="Arial" w:hAnsi="Arial" w:cs="Arial"/>
          <w:sz w:val="24"/>
          <w:szCs w:val="24"/>
        </w:rPr>
        <w:t>на 2016</w:t>
      </w:r>
      <w:r w:rsidR="00254E5E" w:rsidRPr="001271D6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»</w:t>
      </w:r>
      <w:r w:rsidR="00254E5E" w:rsidRPr="001271D6">
        <w:rPr>
          <w:rFonts w:ascii="Arial" w:hAnsi="Arial" w:cs="Arial"/>
          <w:sz w:val="24"/>
          <w:szCs w:val="24"/>
        </w:rPr>
        <w:t xml:space="preserve">. </w:t>
      </w:r>
    </w:p>
    <w:p w:rsidR="001271D6" w:rsidRDefault="001271D6" w:rsidP="001271D6">
      <w:pPr>
        <w:suppressAutoHyphens w:val="0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ab/>
        <w:t xml:space="preserve">2. </w:t>
      </w:r>
      <w:r w:rsidR="00254E5E" w:rsidRPr="001271D6">
        <w:rPr>
          <w:rStyle w:val="apple-style-span"/>
          <w:rFonts w:ascii="Arial" w:hAnsi="Arial" w:cs="Arial"/>
        </w:rPr>
        <w:t xml:space="preserve">Утвердить методику оценки эффективности реализации муниципальной программы </w:t>
      </w:r>
      <w:r>
        <w:rPr>
          <w:rFonts w:ascii="Arial" w:hAnsi="Arial" w:cs="Arial"/>
        </w:rPr>
        <w:t>«</w:t>
      </w:r>
      <w:r w:rsidR="00254E5E" w:rsidRPr="001271D6">
        <w:rPr>
          <w:rFonts w:ascii="Arial" w:hAnsi="Arial" w:cs="Arial"/>
        </w:rPr>
        <w:t xml:space="preserve">Развитие муниципальной службы в </w:t>
      </w:r>
      <w:proofErr w:type="spellStart"/>
      <w:r w:rsidR="003C2330">
        <w:rPr>
          <w:rFonts w:ascii="Arial" w:hAnsi="Arial" w:cs="Arial"/>
        </w:rPr>
        <w:t>Старогородском</w:t>
      </w:r>
      <w:proofErr w:type="spellEnd"/>
      <w:r w:rsidR="00254E5E" w:rsidRPr="001271D6">
        <w:rPr>
          <w:rFonts w:ascii="Arial" w:hAnsi="Arial" w:cs="Arial"/>
        </w:rPr>
        <w:t xml:space="preserve"> сельсов</w:t>
      </w:r>
      <w:r w:rsidR="00D40893" w:rsidRPr="001271D6">
        <w:rPr>
          <w:rFonts w:ascii="Arial" w:hAnsi="Arial" w:cs="Arial"/>
        </w:rPr>
        <w:t>ете Дмитриевского района на 2017-2019</w:t>
      </w:r>
      <w:r w:rsidR="00254E5E" w:rsidRPr="001271D6">
        <w:rPr>
          <w:rFonts w:ascii="Arial" w:hAnsi="Arial" w:cs="Arial"/>
        </w:rPr>
        <w:t xml:space="preserve"> год</w:t>
      </w:r>
      <w:r w:rsidR="00D40893" w:rsidRPr="001271D6">
        <w:rPr>
          <w:rFonts w:ascii="Arial" w:hAnsi="Arial" w:cs="Arial"/>
        </w:rPr>
        <w:t>ы</w:t>
      </w:r>
      <w:r>
        <w:rPr>
          <w:rFonts w:ascii="Arial" w:hAnsi="Arial" w:cs="Arial"/>
        </w:rPr>
        <w:t>».</w:t>
      </w:r>
    </w:p>
    <w:p w:rsidR="00254E5E" w:rsidRPr="001271D6" w:rsidRDefault="001271D6" w:rsidP="001271D6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</w:t>
      </w:r>
      <w:r w:rsidR="00254E5E" w:rsidRPr="001271D6">
        <w:rPr>
          <w:rFonts w:ascii="Arial" w:hAnsi="Arial" w:cs="Arial"/>
        </w:rPr>
        <w:t xml:space="preserve">Начальнику отдела бухгалтерского учета и отчетности Администрации </w:t>
      </w:r>
      <w:r w:rsidR="00932F0C">
        <w:rPr>
          <w:rFonts w:ascii="Arial" w:hAnsi="Arial" w:cs="Arial"/>
        </w:rPr>
        <w:t>Старогородского</w:t>
      </w:r>
      <w:r w:rsidR="00254E5E" w:rsidRPr="001271D6">
        <w:rPr>
          <w:rFonts w:ascii="Arial" w:hAnsi="Arial" w:cs="Arial"/>
        </w:rPr>
        <w:t xml:space="preserve"> сельсовета Петрушиной </w:t>
      </w:r>
      <w:r w:rsidR="003C2330">
        <w:rPr>
          <w:rFonts w:ascii="Arial" w:hAnsi="Arial" w:cs="Arial"/>
        </w:rPr>
        <w:t>Т.В.</w:t>
      </w:r>
      <w:r w:rsidR="00254E5E" w:rsidRPr="001271D6">
        <w:rPr>
          <w:rFonts w:ascii="Arial" w:hAnsi="Arial" w:cs="Arial"/>
        </w:rPr>
        <w:t xml:space="preserve"> при исполнении бюджета поселения в 201</w:t>
      </w:r>
      <w:r w:rsidR="003272FD" w:rsidRPr="001271D6">
        <w:rPr>
          <w:rFonts w:ascii="Arial" w:hAnsi="Arial" w:cs="Arial"/>
        </w:rPr>
        <w:t>7-2019 годах</w:t>
      </w:r>
      <w:r w:rsidR="00254E5E" w:rsidRPr="001271D6">
        <w:rPr>
          <w:rFonts w:ascii="Arial" w:hAnsi="Arial" w:cs="Arial"/>
        </w:rPr>
        <w:t xml:space="preserve"> предусматривать ассигнования на реализацию муниципальной программы </w:t>
      </w:r>
      <w:r>
        <w:rPr>
          <w:rFonts w:ascii="Arial" w:hAnsi="Arial" w:cs="Arial"/>
        </w:rPr>
        <w:t>«</w:t>
      </w:r>
      <w:r w:rsidR="00254E5E" w:rsidRPr="001271D6">
        <w:rPr>
          <w:rFonts w:ascii="Arial" w:hAnsi="Arial" w:cs="Arial"/>
        </w:rPr>
        <w:t>Развитие муниципальной службы</w:t>
      </w:r>
      <w:r w:rsidR="00D40893" w:rsidRPr="001271D6">
        <w:rPr>
          <w:rFonts w:ascii="Arial" w:hAnsi="Arial" w:cs="Arial"/>
        </w:rPr>
        <w:t xml:space="preserve"> на 2017-2019</w:t>
      </w:r>
      <w:r w:rsidR="00254E5E" w:rsidRPr="001271D6">
        <w:rPr>
          <w:rFonts w:ascii="Arial" w:hAnsi="Arial" w:cs="Arial"/>
        </w:rPr>
        <w:t xml:space="preserve"> год</w:t>
      </w:r>
      <w:r w:rsidR="00D40893" w:rsidRPr="001271D6">
        <w:rPr>
          <w:rFonts w:ascii="Arial" w:hAnsi="Arial" w:cs="Arial"/>
        </w:rPr>
        <w:t>ы</w:t>
      </w:r>
      <w:r>
        <w:rPr>
          <w:rFonts w:ascii="Arial" w:hAnsi="Arial" w:cs="Arial"/>
        </w:rPr>
        <w:t>»</w:t>
      </w:r>
      <w:r w:rsidR="00254E5E" w:rsidRPr="001271D6">
        <w:rPr>
          <w:rFonts w:ascii="Arial" w:hAnsi="Arial" w:cs="Arial"/>
        </w:rPr>
        <w:t>.</w:t>
      </w:r>
    </w:p>
    <w:p w:rsidR="00254E5E" w:rsidRDefault="001271D6" w:rsidP="001271D6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="00254E5E" w:rsidRPr="001271D6">
        <w:rPr>
          <w:rFonts w:ascii="Arial" w:hAnsi="Arial" w:cs="Arial"/>
        </w:rPr>
        <w:t xml:space="preserve">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r w:rsidR="00932F0C">
        <w:rPr>
          <w:rFonts w:ascii="Arial" w:hAnsi="Arial" w:cs="Arial"/>
        </w:rPr>
        <w:t>Старогородского</w:t>
      </w:r>
      <w:r w:rsidR="00254E5E" w:rsidRPr="001271D6">
        <w:rPr>
          <w:rFonts w:ascii="Arial" w:hAnsi="Arial" w:cs="Arial"/>
        </w:rPr>
        <w:t xml:space="preserve"> сельсовета.</w:t>
      </w:r>
    </w:p>
    <w:p w:rsidR="001271D6" w:rsidRPr="001271D6" w:rsidRDefault="001271D6" w:rsidP="001271D6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</w:t>
      </w:r>
      <w:proofErr w:type="gramStart"/>
      <w:r w:rsidRPr="001271D6">
        <w:rPr>
          <w:rFonts w:ascii="Arial" w:hAnsi="Arial" w:cs="Arial"/>
        </w:rPr>
        <w:t>Контроль за</w:t>
      </w:r>
      <w:proofErr w:type="gramEnd"/>
      <w:r w:rsidRPr="001271D6">
        <w:rPr>
          <w:rFonts w:ascii="Arial" w:hAnsi="Arial" w:cs="Arial"/>
        </w:rPr>
        <w:t xml:space="preserve"> выполнением настоящего Постановления оставляю за собой.            </w:t>
      </w:r>
    </w:p>
    <w:p w:rsidR="001271D6" w:rsidRPr="001271D6" w:rsidRDefault="001271D6" w:rsidP="001271D6">
      <w:p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6. </w:t>
      </w:r>
      <w:r w:rsidRPr="001271D6">
        <w:rPr>
          <w:rFonts w:ascii="Arial" w:hAnsi="Arial" w:cs="Arial"/>
        </w:rPr>
        <w:t>Настоящее Постановление вступает в силу с 01 января 2017 года.</w:t>
      </w:r>
    </w:p>
    <w:p w:rsidR="001271D6" w:rsidRPr="001271D6" w:rsidRDefault="001271D6" w:rsidP="001271D6">
      <w:pPr>
        <w:suppressAutoHyphens w:val="0"/>
        <w:jc w:val="both"/>
        <w:rPr>
          <w:rFonts w:ascii="Arial" w:hAnsi="Arial" w:cs="Arial"/>
        </w:rPr>
      </w:pPr>
    </w:p>
    <w:p w:rsidR="00DB289B" w:rsidRDefault="00DB289B" w:rsidP="00165DAA">
      <w:pPr>
        <w:jc w:val="both"/>
        <w:rPr>
          <w:rFonts w:ascii="Arial" w:hAnsi="Arial" w:cs="Arial"/>
        </w:rPr>
      </w:pPr>
    </w:p>
    <w:p w:rsidR="001271D6" w:rsidRPr="001271D6" w:rsidRDefault="001271D6" w:rsidP="00165DAA">
      <w:pPr>
        <w:jc w:val="both"/>
        <w:rPr>
          <w:rFonts w:ascii="Arial" w:hAnsi="Arial" w:cs="Arial"/>
        </w:rPr>
      </w:pPr>
    </w:p>
    <w:p w:rsidR="00254E5E" w:rsidRPr="001271D6" w:rsidRDefault="00254E5E" w:rsidP="00165DAA">
      <w:pPr>
        <w:jc w:val="both"/>
        <w:rPr>
          <w:rFonts w:ascii="Arial" w:hAnsi="Arial" w:cs="Arial"/>
        </w:rPr>
      </w:pPr>
      <w:r w:rsidRPr="001271D6">
        <w:rPr>
          <w:rFonts w:ascii="Arial" w:hAnsi="Arial" w:cs="Arial"/>
        </w:rPr>
        <w:t xml:space="preserve">Глава </w:t>
      </w:r>
      <w:r w:rsidR="00932F0C">
        <w:rPr>
          <w:rFonts w:ascii="Arial" w:hAnsi="Arial" w:cs="Arial"/>
        </w:rPr>
        <w:t>Старогородского</w:t>
      </w:r>
      <w:r w:rsidRPr="001271D6">
        <w:rPr>
          <w:rFonts w:ascii="Arial" w:hAnsi="Arial" w:cs="Arial"/>
        </w:rPr>
        <w:t xml:space="preserve"> сельсовета                       </w:t>
      </w:r>
      <w:r w:rsidR="00165DAA" w:rsidRPr="001271D6">
        <w:rPr>
          <w:rFonts w:ascii="Arial" w:hAnsi="Arial" w:cs="Arial"/>
        </w:rPr>
        <w:t xml:space="preserve">                </w:t>
      </w:r>
      <w:proofErr w:type="spellStart"/>
      <w:r w:rsidR="00932F0C">
        <w:rPr>
          <w:rFonts w:ascii="Arial" w:hAnsi="Arial" w:cs="Arial"/>
        </w:rPr>
        <w:t>Ю.Е.Никольников</w:t>
      </w:r>
      <w:proofErr w:type="spellEnd"/>
    </w:p>
    <w:p w:rsidR="00254E5E" w:rsidRPr="001271D6" w:rsidRDefault="00254E5E" w:rsidP="00165DAA">
      <w:pPr>
        <w:jc w:val="both"/>
        <w:rPr>
          <w:sz w:val="28"/>
          <w:szCs w:val="28"/>
        </w:rPr>
      </w:pPr>
    </w:p>
    <w:p w:rsidR="00254E5E" w:rsidRPr="001271D6" w:rsidRDefault="00254E5E" w:rsidP="00165DAA">
      <w:pPr>
        <w:tabs>
          <w:tab w:val="left" w:pos="7320"/>
          <w:tab w:val="right" w:pos="9751"/>
        </w:tabs>
        <w:rPr>
          <w:sz w:val="28"/>
          <w:szCs w:val="28"/>
        </w:rPr>
      </w:pPr>
    </w:p>
    <w:p w:rsidR="00F06C08" w:rsidRPr="001271D6" w:rsidRDefault="00F06C08" w:rsidP="00165DAA">
      <w:pPr>
        <w:rPr>
          <w:b/>
        </w:rPr>
      </w:pPr>
    </w:p>
    <w:p w:rsidR="00165DAA" w:rsidRPr="001271D6" w:rsidRDefault="00165DAA" w:rsidP="00165DAA">
      <w:pPr>
        <w:shd w:val="clear" w:color="auto" w:fill="FFFFFF"/>
        <w:ind w:left="5954"/>
        <w:jc w:val="center"/>
        <w:rPr>
          <w:spacing w:val="-2"/>
        </w:rPr>
      </w:pPr>
    </w:p>
    <w:p w:rsidR="00165DAA" w:rsidRPr="001271D6" w:rsidRDefault="00165DAA" w:rsidP="00165DAA">
      <w:pPr>
        <w:shd w:val="clear" w:color="auto" w:fill="FFFFFF"/>
        <w:ind w:left="5954"/>
        <w:jc w:val="center"/>
        <w:rPr>
          <w:spacing w:val="-2"/>
        </w:rPr>
      </w:pPr>
    </w:p>
    <w:p w:rsidR="00165DAA" w:rsidRPr="001271D6" w:rsidRDefault="00165DAA" w:rsidP="00165DAA">
      <w:pPr>
        <w:shd w:val="clear" w:color="auto" w:fill="FFFFFF"/>
        <w:ind w:left="5954"/>
        <w:jc w:val="center"/>
        <w:rPr>
          <w:spacing w:val="-2"/>
        </w:rPr>
      </w:pPr>
    </w:p>
    <w:p w:rsidR="00165DAA" w:rsidRDefault="00165DAA" w:rsidP="00165DAA">
      <w:pPr>
        <w:shd w:val="clear" w:color="auto" w:fill="FFFFFF"/>
        <w:ind w:left="5954"/>
        <w:jc w:val="center"/>
        <w:rPr>
          <w:spacing w:val="-2"/>
        </w:rPr>
      </w:pPr>
    </w:p>
    <w:p w:rsidR="001271D6" w:rsidRDefault="001271D6" w:rsidP="00165DAA">
      <w:pPr>
        <w:shd w:val="clear" w:color="auto" w:fill="FFFFFF"/>
        <w:ind w:left="5954"/>
        <w:jc w:val="center"/>
        <w:rPr>
          <w:spacing w:val="-2"/>
        </w:rPr>
      </w:pPr>
    </w:p>
    <w:p w:rsidR="001271D6" w:rsidRPr="001271D6" w:rsidRDefault="001271D6" w:rsidP="00165DAA">
      <w:pPr>
        <w:shd w:val="clear" w:color="auto" w:fill="FFFFFF"/>
        <w:ind w:left="5954"/>
        <w:jc w:val="center"/>
        <w:rPr>
          <w:spacing w:val="-2"/>
        </w:rPr>
      </w:pPr>
    </w:p>
    <w:p w:rsidR="00165DAA" w:rsidRPr="001271D6" w:rsidRDefault="00165DAA" w:rsidP="00165DAA">
      <w:pPr>
        <w:shd w:val="clear" w:color="auto" w:fill="FFFFFF"/>
        <w:ind w:left="5954"/>
        <w:jc w:val="center"/>
        <w:rPr>
          <w:spacing w:val="-2"/>
        </w:rPr>
      </w:pPr>
    </w:p>
    <w:p w:rsidR="003C2330" w:rsidRDefault="003C2330" w:rsidP="00165DAA">
      <w:pPr>
        <w:shd w:val="clear" w:color="auto" w:fill="FFFFFF"/>
        <w:ind w:left="5954"/>
        <w:jc w:val="right"/>
        <w:rPr>
          <w:rFonts w:ascii="Arial" w:hAnsi="Arial" w:cs="Arial"/>
          <w:spacing w:val="-2"/>
        </w:rPr>
      </w:pPr>
    </w:p>
    <w:p w:rsidR="00F06C08" w:rsidRPr="001271D6" w:rsidRDefault="00F06C08" w:rsidP="00165DAA">
      <w:pPr>
        <w:shd w:val="clear" w:color="auto" w:fill="FFFFFF"/>
        <w:ind w:left="5954"/>
        <w:jc w:val="right"/>
        <w:rPr>
          <w:rFonts w:ascii="Arial" w:hAnsi="Arial" w:cs="Arial"/>
          <w:spacing w:val="-2"/>
        </w:rPr>
      </w:pPr>
      <w:r w:rsidRPr="001271D6">
        <w:rPr>
          <w:rFonts w:ascii="Arial" w:hAnsi="Arial" w:cs="Arial"/>
          <w:spacing w:val="-2"/>
        </w:rPr>
        <w:lastRenderedPageBreak/>
        <w:t>Утверждена</w:t>
      </w:r>
    </w:p>
    <w:p w:rsidR="00F06C08" w:rsidRPr="001271D6" w:rsidRDefault="00F06C08" w:rsidP="00D37B8C">
      <w:pPr>
        <w:shd w:val="clear" w:color="auto" w:fill="FFFFFF"/>
        <w:ind w:left="3544"/>
        <w:jc w:val="right"/>
        <w:rPr>
          <w:rFonts w:ascii="Arial" w:hAnsi="Arial" w:cs="Arial"/>
        </w:rPr>
      </w:pPr>
      <w:r w:rsidRPr="001271D6">
        <w:rPr>
          <w:rFonts w:ascii="Arial" w:hAnsi="Arial" w:cs="Arial"/>
          <w:spacing w:val="-2"/>
        </w:rPr>
        <w:t>постановлением</w:t>
      </w:r>
      <w:r w:rsidR="00D37B8C" w:rsidRPr="001271D6">
        <w:rPr>
          <w:rFonts w:ascii="Arial" w:hAnsi="Arial" w:cs="Arial"/>
          <w:spacing w:val="-2"/>
        </w:rPr>
        <w:t xml:space="preserve"> </w:t>
      </w:r>
      <w:r w:rsidRPr="001271D6">
        <w:rPr>
          <w:rFonts w:ascii="Arial" w:hAnsi="Arial" w:cs="Arial"/>
        </w:rPr>
        <w:t>Администрации</w:t>
      </w:r>
    </w:p>
    <w:p w:rsidR="00F06C08" w:rsidRPr="001271D6" w:rsidRDefault="00932F0C" w:rsidP="00D37B8C">
      <w:pPr>
        <w:shd w:val="clear" w:color="auto" w:fill="FFFFFF"/>
        <w:ind w:left="3828"/>
        <w:jc w:val="right"/>
        <w:rPr>
          <w:rFonts w:ascii="Arial" w:hAnsi="Arial" w:cs="Arial"/>
        </w:rPr>
      </w:pPr>
      <w:r>
        <w:rPr>
          <w:rFonts w:ascii="Arial" w:hAnsi="Arial" w:cs="Arial"/>
        </w:rPr>
        <w:t>Старогородского</w:t>
      </w:r>
      <w:r w:rsidR="00D37B8C" w:rsidRPr="001271D6">
        <w:rPr>
          <w:rFonts w:ascii="Arial" w:hAnsi="Arial" w:cs="Arial"/>
        </w:rPr>
        <w:t xml:space="preserve"> </w:t>
      </w:r>
      <w:r w:rsidR="00254E5E" w:rsidRPr="001271D6">
        <w:rPr>
          <w:rFonts w:ascii="Arial" w:hAnsi="Arial" w:cs="Arial"/>
        </w:rPr>
        <w:t>сельсовета</w:t>
      </w:r>
    </w:p>
    <w:p w:rsidR="00587CD3" w:rsidRPr="001271D6" w:rsidRDefault="00587CD3" w:rsidP="00165DAA">
      <w:pPr>
        <w:shd w:val="clear" w:color="auto" w:fill="FFFFFF"/>
        <w:ind w:left="5954"/>
        <w:jc w:val="right"/>
        <w:rPr>
          <w:rFonts w:ascii="Arial" w:hAnsi="Arial" w:cs="Arial"/>
        </w:rPr>
      </w:pPr>
      <w:r w:rsidRPr="001271D6">
        <w:rPr>
          <w:rFonts w:ascii="Arial" w:hAnsi="Arial" w:cs="Arial"/>
        </w:rPr>
        <w:t xml:space="preserve">Дмитриевского района </w:t>
      </w:r>
    </w:p>
    <w:p w:rsidR="00F06C08" w:rsidRPr="001271D6" w:rsidRDefault="00174A87" w:rsidP="00165DAA">
      <w:pPr>
        <w:shd w:val="clear" w:color="auto" w:fill="FFFFFF"/>
        <w:ind w:left="5954"/>
        <w:jc w:val="right"/>
        <w:rPr>
          <w:rFonts w:ascii="Arial" w:hAnsi="Arial" w:cs="Arial"/>
        </w:rPr>
      </w:pPr>
      <w:r w:rsidRPr="001271D6">
        <w:rPr>
          <w:rFonts w:ascii="Arial" w:hAnsi="Arial" w:cs="Arial"/>
        </w:rPr>
        <w:t>Курской области</w:t>
      </w:r>
      <w:r w:rsidR="00F06C08" w:rsidRPr="001271D6">
        <w:rPr>
          <w:rFonts w:ascii="Arial" w:hAnsi="Arial" w:cs="Arial"/>
        </w:rPr>
        <w:t xml:space="preserve"> </w:t>
      </w:r>
    </w:p>
    <w:p w:rsidR="00F06C08" w:rsidRPr="001271D6" w:rsidRDefault="00165DAA" w:rsidP="001271D6">
      <w:pPr>
        <w:shd w:val="clear" w:color="auto" w:fill="FFFFFF"/>
        <w:jc w:val="right"/>
        <w:rPr>
          <w:rFonts w:ascii="Arial" w:hAnsi="Arial" w:cs="Arial"/>
        </w:rPr>
      </w:pPr>
      <w:r w:rsidRPr="001271D6">
        <w:rPr>
          <w:rFonts w:ascii="Arial" w:hAnsi="Arial" w:cs="Arial"/>
        </w:rPr>
        <w:t xml:space="preserve">                                                                                   </w:t>
      </w:r>
      <w:r w:rsidR="00F06C08" w:rsidRPr="001271D6">
        <w:rPr>
          <w:rFonts w:ascii="Arial" w:hAnsi="Arial" w:cs="Arial"/>
        </w:rPr>
        <w:t xml:space="preserve">от </w:t>
      </w:r>
      <w:r w:rsidR="003C2330">
        <w:rPr>
          <w:rFonts w:ascii="Arial" w:hAnsi="Arial" w:cs="Arial"/>
        </w:rPr>
        <w:t>01</w:t>
      </w:r>
      <w:r w:rsidR="0056324B" w:rsidRPr="001271D6">
        <w:rPr>
          <w:rFonts w:ascii="Arial" w:hAnsi="Arial" w:cs="Arial"/>
        </w:rPr>
        <w:t xml:space="preserve"> </w:t>
      </w:r>
      <w:r w:rsidR="003C2330">
        <w:rPr>
          <w:rFonts w:ascii="Arial" w:hAnsi="Arial" w:cs="Arial"/>
        </w:rPr>
        <w:t>но</w:t>
      </w:r>
      <w:r w:rsidR="0056324B" w:rsidRPr="001271D6">
        <w:rPr>
          <w:rFonts w:ascii="Arial" w:hAnsi="Arial" w:cs="Arial"/>
        </w:rPr>
        <w:t>ября</w:t>
      </w:r>
      <w:r w:rsidR="00F06C08" w:rsidRPr="001271D6">
        <w:rPr>
          <w:rFonts w:ascii="Arial" w:hAnsi="Arial" w:cs="Arial"/>
        </w:rPr>
        <w:t xml:space="preserve"> </w:t>
      </w:r>
      <w:r w:rsidR="003272FD" w:rsidRPr="001271D6">
        <w:rPr>
          <w:rFonts w:ascii="Arial" w:hAnsi="Arial" w:cs="Arial"/>
        </w:rPr>
        <w:t>2016</w:t>
      </w:r>
      <w:r w:rsidRPr="001271D6">
        <w:rPr>
          <w:rFonts w:ascii="Arial" w:hAnsi="Arial" w:cs="Arial"/>
        </w:rPr>
        <w:t xml:space="preserve"> г. </w:t>
      </w:r>
      <w:r w:rsidR="00F06C08" w:rsidRPr="001271D6">
        <w:rPr>
          <w:rFonts w:ascii="Arial" w:hAnsi="Arial" w:cs="Arial"/>
        </w:rPr>
        <w:t xml:space="preserve">№  </w:t>
      </w:r>
      <w:r w:rsidR="003C2330">
        <w:rPr>
          <w:rFonts w:ascii="Arial" w:hAnsi="Arial" w:cs="Arial"/>
        </w:rPr>
        <w:t>98</w:t>
      </w:r>
    </w:p>
    <w:p w:rsidR="00F06C08" w:rsidRPr="001271D6" w:rsidRDefault="00F06C08" w:rsidP="00165DAA">
      <w:pPr>
        <w:pStyle w:val="ConsPlusNormal0"/>
        <w:ind w:firstLine="0"/>
        <w:jc w:val="center"/>
        <w:rPr>
          <w:b/>
          <w:sz w:val="32"/>
          <w:szCs w:val="32"/>
        </w:rPr>
      </w:pPr>
      <w:r w:rsidRPr="001271D6">
        <w:rPr>
          <w:b/>
          <w:sz w:val="32"/>
          <w:szCs w:val="32"/>
        </w:rPr>
        <w:t>Паспорт</w:t>
      </w:r>
    </w:p>
    <w:p w:rsidR="00F06C08" w:rsidRPr="001271D6" w:rsidRDefault="00F06C08" w:rsidP="00165DAA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 w:rsidRPr="001271D6">
        <w:rPr>
          <w:rFonts w:ascii="Arial" w:hAnsi="Arial" w:cs="Arial"/>
          <w:b/>
          <w:sz w:val="32"/>
          <w:szCs w:val="32"/>
        </w:rPr>
        <w:t>муниципальной программы</w:t>
      </w:r>
    </w:p>
    <w:p w:rsidR="00F06C08" w:rsidRPr="001271D6" w:rsidRDefault="001271D6" w:rsidP="00165DAA">
      <w:pPr>
        <w:autoSpaceDE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F06C08" w:rsidRPr="001271D6">
        <w:rPr>
          <w:rFonts w:ascii="Arial" w:hAnsi="Arial" w:cs="Arial"/>
          <w:b/>
          <w:sz w:val="32"/>
          <w:szCs w:val="32"/>
        </w:rPr>
        <w:t>Развитие муниципальной службы</w:t>
      </w:r>
      <w:r w:rsidR="00F06C08" w:rsidRPr="001271D6">
        <w:rPr>
          <w:rFonts w:ascii="Arial" w:hAnsi="Arial" w:cs="Arial"/>
          <w:sz w:val="32"/>
          <w:szCs w:val="32"/>
        </w:rPr>
        <w:t xml:space="preserve"> </w:t>
      </w:r>
      <w:r w:rsidR="00D82A2B" w:rsidRPr="001271D6">
        <w:rPr>
          <w:rFonts w:ascii="Arial" w:hAnsi="Arial" w:cs="Arial"/>
          <w:b/>
          <w:sz w:val="32"/>
          <w:szCs w:val="32"/>
        </w:rPr>
        <w:t>в</w:t>
      </w:r>
      <w:r w:rsidR="00D82A2B" w:rsidRPr="001271D6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3C2330">
        <w:rPr>
          <w:rFonts w:ascii="Arial" w:hAnsi="Arial" w:cs="Arial"/>
          <w:b/>
          <w:sz w:val="32"/>
          <w:szCs w:val="32"/>
        </w:rPr>
        <w:t>Старогородском</w:t>
      </w:r>
      <w:proofErr w:type="spellEnd"/>
      <w:r w:rsidR="00254E5E" w:rsidRPr="001271D6">
        <w:rPr>
          <w:rFonts w:ascii="Arial" w:hAnsi="Arial" w:cs="Arial"/>
          <w:b/>
          <w:sz w:val="32"/>
          <w:szCs w:val="32"/>
        </w:rPr>
        <w:t xml:space="preserve"> сельсовете</w:t>
      </w:r>
      <w:r w:rsidR="00F06C08" w:rsidRPr="001271D6">
        <w:rPr>
          <w:rFonts w:ascii="Arial" w:hAnsi="Arial" w:cs="Arial"/>
          <w:b/>
          <w:sz w:val="32"/>
          <w:szCs w:val="32"/>
        </w:rPr>
        <w:t xml:space="preserve"> Курской области на 201</w:t>
      </w:r>
      <w:r w:rsidR="003272FD" w:rsidRPr="001271D6">
        <w:rPr>
          <w:rFonts w:ascii="Arial" w:hAnsi="Arial" w:cs="Arial"/>
          <w:b/>
          <w:sz w:val="32"/>
          <w:szCs w:val="32"/>
        </w:rPr>
        <w:t>7-2019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BA3C40" w:rsidRPr="001271D6">
        <w:rPr>
          <w:rFonts w:ascii="Arial" w:hAnsi="Arial" w:cs="Arial"/>
          <w:b/>
          <w:sz w:val="32"/>
          <w:szCs w:val="32"/>
        </w:rPr>
        <w:t>год</w:t>
      </w:r>
      <w:r w:rsidR="003272FD" w:rsidRPr="001271D6">
        <w:rPr>
          <w:rFonts w:ascii="Arial" w:hAnsi="Arial" w:cs="Arial"/>
          <w:b/>
          <w:sz w:val="32"/>
          <w:szCs w:val="32"/>
        </w:rPr>
        <w:t>ы</w:t>
      </w:r>
      <w:r>
        <w:rPr>
          <w:rFonts w:ascii="Arial" w:hAnsi="Arial" w:cs="Arial"/>
          <w:b/>
          <w:sz w:val="32"/>
          <w:szCs w:val="32"/>
        </w:rPr>
        <w:t>»</w:t>
      </w:r>
    </w:p>
    <w:p w:rsidR="00F06C08" w:rsidRPr="001271D6" w:rsidRDefault="00F06C08" w:rsidP="00165DAA">
      <w:pPr>
        <w:pStyle w:val="ConsPlusNormal0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112"/>
        <w:gridCol w:w="5670"/>
      </w:tblGrid>
      <w:tr w:rsidR="00F06C08" w:rsidRPr="001271D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271D6" w:rsidRDefault="00F06C08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271D6" w:rsidRDefault="00D82A2B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>М</w:t>
            </w:r>
            <w:r w:rsidR="00F06C08" w:rsidRPr="001271D6">
              <w:rPr>
                <w:rFonts w:ascii="Arial" w:hAnsi="Arial" w:cs="Arial"/>
              </w:rPr>
              <w:t xml:space="preserve">униципальная программа </w:t>
            </w:r>
            <w:r w:rsidR="001271D6">
              <w:rPr>
                <w:rFonts w:ascii="Arial" w:hAnsi="Arial" w:cs="Arial"/>
              </w:rPr>
              <w:t>«</w:t>
            </w:r>
            <w:r w:rsidR="00F06C08" w:rsidRPr="001271D6">
              <w:rPr>
                <w:rFonts w:ascii="Arial" w:hAnsi="Arial" w:cs="Arial"/>
              </w:rPr>
              <w:t>Развитие муниципальной службы</w:t>
            </w:r>
            <w:r w:rsidRPr="001271D6">
              <w:rPr>
                <w:rFonts w:ascii="Arial" w:hAnsi="Arial" w:cs="Arial"/>
              </w:rPr>
              <w:t xml:space="preserve"> в</w:t>
            </w:r>
            <w:r w:rsidR="00F06C08" w:rsidRPr="001271D6">
              <w:rPr>
                <w:rFonts w:ascii="Arial" w:hAnsi="Arial" w:cs="Arial"/>
              </w:rPr>
              <w:t xml:space="preserve"> </w:t>
            </w:r>
            <w:proofErr w:type="spellStart"/>
            <w:r w:rsidR="003C2330">
              <w:rPr>
                <w:rFonts w:ascii="Arial" w:hAnsi="Arial" w:cs="Arial"/>
              </w:rPr>
              <w:t>Старогородском</w:t>
            </w:r>
            <w:proofErr w:type="spellEnd"/>
            <w:r w:rsidR="00254E5E" w:rsidRPr="001271D6">
              <w:rPr>
                <w:rFonts w:ascii="Arial" w:hAnsi="Arial" w:cs="Arial"/>
              </w:rPr>
              <w:t xml:space="preserve"> сельсовете</w:t>
            </w:r>
            <w:r w:rsidR="00F06C08" w:rsidRPr="001271D6">
              <w:rPr>
                <w:rFonts w:ascii="Arial" w:hAnsi="Arial" w:cs="Arial"/>
              </w:rPr>
              <w:t xml:space="preserve"> Курской области на 201</w:t>
            </w:r>
            <w:r w:rsidR="00A02C5A" w:rsidRPr="001271D6">
              <w:rPr>
                <w:rFonts w:ascii="Arial" w:hAnsi="Arial" w:cs="Arial"/>
              </w:rPr>
              <w:t>7-2019</w:t>
            </w:r>
            <w:r w:rsidR="009621CE" w:rsidRPr="001271D6">
              <w:rPr>
                <w:rFonts w:ascii="Arial" w:hAnsi="Arial" w:cs="Arial"/>
              </w:rPr>
              <w:t xml:space="preserve"> год</w:t>
            </w:r>
            <w:r w:rsidR="001271D6">
              <w:rPr>
                <w:rFonts w:ascii="Arial" w:hAnsi="Arial" w:cs="Arial"/>
              </w:rPr>
              <w:t>»</w:t>
            </w:r>
            <w:r w:rsidR="00C827E6" w:rsidRPr="001271D6">
              <w:rPr>
                <w:rFonts w:ascii="Arial" w:hAnsi="Arial" w:cs="Arial"/>
              </w:rPr>
              <w:t xml:space="preserve"> </w:t>
            </w:r>
            <w:r w:rsidR="00F06C08" w:rsidRPr="001271D6">
              <w:rPr>
                <w:rFonts w:ascii="Arial" w:hAnsi="Arial" w:cs="Arial"/>
              </w:rPr>
              <w:t xml:space="preserve"> (далее - Программа)</w:t>
            </w:r>
          </w:p>
        </w:tc>
      </w:tr>
      <w:tr w:rsidR="00F06C08" w:rsidRPr="001271D6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271D6" w:rsidRDefault="00F06C08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>Основание для разработки Программы</w:t>
            </w:r>
          </w:p>
          <w:p w:rsidR="00F06C08" w:rsidRPr="001271D6" w:rsidRDefault="00F06C08" w:rsidP="00D37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271D6" w:rsidRDefault="00F06C08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 xml:space="preserve">Федеральный закон от 2 марта 2007 г. № 25-ФЗ </w:t>
            </w:r>
            <w:r w:rsidR="001271D6">
              <w:rPr>
                <w:rFonts w:ascii="Arial" w:hAnsi="Arial" w:cs="Arial"/>
              </w:rPr>
              <w:t>«</w:t>
            </w:r>
            <w:r w:rsidRPr="001271D6">
              <w:rPr>
                <w:rFonts w:ascii="Arial" w:hAnsi="Arial" w:cs="Arial"/>
              </w:rPr>
              <w:t>О муниципальной службе в Российской Федерации</w:t>
            </w:r>
            <w:r w:rsidR="001271D6">
              <w:rPr>
                <w:rFonts w:ascii="Arial" w:hAnsi="Arial" w:cs="Arial"/>
              </w:rPr>
              <w:t>»</w:t>
            </w:r>
            <w:r w:rsidRPr="001271D6">
              <w:rPr>
                <w:rFonts w:ascii="Arial" w:hAnsi="Arial" w:cs="Arial"/>
              </w:rPr>
              <w:t>;</w:t>
            </w:r>
          </w:p>
          <w:p w:rsidR="00F06C08" w:rsidRPr="001271D6" w:rsidRDefault="00F06C08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 xml:space="preserve">Указ Президента Российской Федерации от 15 октября 1999 г. №1370 </w:t>
            </w:r>
            <w:r w:rsidR="001271D6">
              <w:rPr>
                <w:rFonts w:ascii="Arial" w:hAnsi="Arial" w:cs="Arial"/>
              </w:rPr>
              <w:t>«</w:t>
            </w:r>
            <w:r w:rsidRPr="001271D6">
              <w:rPr>
                <w:rFonts w:ascii="Arial" w:hAnsi="Arial" w:cs="Arial"/>
              </w:rPr>
              <w:t>Об утверждении основных положений государственной политики в области развития местного самоупр</w:t>
            </w:r>
            <w:r w:rsidR="00174A87" w:rsidRPr="001271D6">
              <w:rPr>
                <w:rFonts w:ascii="Arial" w:hAnsi="Arial" w:cs="Arial"/>
              </w:rPr>
              <w:t>авления в Российской Федерации</w:t>
            </w:r>
            <w:r w:rsidR="001271D6">
              <w:rPr>
                <w:rFonts w:ascii="Arial" w:hAnsi="Arial" w:cs="Arial"/>
              </w:rPr>
              <w:t>»</w:t>
            </w:r>
            <w:r w:rsidR="00174A87" w:rsidRPr="001271D6">
              <w:rPr>
                <w:rFonts w:ascii="Arial" w:hAnsi="Arial" w:cs="Arial"/>
              </w:rPr>
              <w:t>;</w:t>
            </w:r>
          </w:p>
          <w:p w:rsidR="00F06C08" w:rsidRPr="001271D6" w:rsidRDefault="00174A87" w:rsidP="00D37B8C">
            <w:pPr>
              <w:jc w:val="both"/>
              <w:rPr>
                <w:rFonts w:ascii="Arial" w:hAnsi="Arial" w:cs="Arial"/>
              </w:rPr>
            </w:pPr>
            <w:r w:rsidRPr="001271D6">
              <w:rPr>
                <w:rFonts w:ascii="Arial" w:hAnsi="Arial" w:cs="Arial"/>
              </w:rPr>
              <w:t xml:space="preserve">Закон курской области от 13 июня 2007 года № 60-ЗКО </w:t>
            </w:r>
            <w:r w:rsidR="001271D6">
              <w:rPr>
                <w:rFonts w:ascii="Arial" w:hAnsi="Arial" w:cs="Arial"/>
              </w:rPr>
              <w:t>«</w:t>
            </w:r>
            <w:r w:rsidRPr="001271D6">
              <w:rPr>
                <w:rFonts w:ascii="Arial" w:hAnsi="Arial" w:cs="Arial"/>
              </w:rPr>
              <w:t>О муниципальной службе в Курской области</w:t>
            </w:r>
            <w:r w:rsidR="001271D6">
              <w:rPr>
                <w:rFonts w:ascii="Arial" w:hAnsi="Arial" w:cs="Arial"/>
              </w:rPr>
              <w:t>»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</w:rPr>
              <w:t xml:space="preserve">Администрация </w:t>
            </w:r>
            <w:r w:rsidR="00932F0C">
              <w:rPr>
                <w:rFonts w:ascii="Arial" w:hAnsi="Arial" w:cs="Arial"/>
              </w:rPr>
              <w:t>Старогородского</w:t>
            </w:r>
            <w:r w:rsidR="00254E5E" w:rsidRPr="00165DAA">
              <w:rPr>
                <w:rFonts w:ascii="Arial" w:hAnsi="Arial" w:cs="Arial"/>
              </w:rPr>
              <w:t xml:space="preserve"> сельсовета</w:t>
            </w:r>
          </w:p>
        </w:tc>
      </w:tr>
      <w:tr w:rsidR="004C6999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999" w:rsidRPr="00165DAA" w:rsidRDefault="004C6999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Разработчик Программы</w:t>
            </w:r>
          </w:p>
          <w:p w:rsidR="004C6999" w:rsidRPr="00165DAA" w:rsidRDefault="004C6999" w:rsidP="00D37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999" w:rsidRPr="00165DAA" w:rsidRDefault="0000465D" w:rsidP="00D37B8C">
            <w:pPr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</w:rPr>
              <w:t xml:space="preserve">Администрация </w:t>
            </w:r>
            <w:r w:rsidR="00932F0C">
              <w:rPr>
                <w:rFonts w:ascii="Arial" w:hAnsi="Arial" w:cs="Arial"/>
              </w:rPr>
              <w:t>Старогородского</w:t>
            </w:r>
            <w:r w:rsidR="00254E5E" w:rsidRPr="00165DAA">
              <w:rPr>
                <w:rFonts w:ascii="Arial" w:hAnsi="Arial" w:cs="Arial"/>
              </w:rPr>
              <w:t xml:space="preserve"> сельсовета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4C6999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Исполнители мероприятий</w:t>
            </w:r>
            <w:r w:rsidR="00F06C08" w:rsidRPr="00165DAA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00465D" w:rsidP="00D37B8C">
            <w:pPr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</w:rPr>
              <w:t xml:space="preserve">Администрация </w:t>
            </w:r>
            <w:r w:rsidR="00932F0C">
              <w:rPr>
                <w:rFonts w:ascii="Arial" w:hAnsi="Arial" w:cs="Arial"/>
              </w:rPr>
              <w:t>Старогородского</w:t>
            </w:r>
            <w:r w:rsidR="00254E5E" w:rsidRPr="00165DAA">
              <w:rPr>
                <w:rFonts w:ascii="Arial" w:hAnsi="Arial" w:cs="Arial"/>
              </w:rPr>
              <w:t xml:space="preserve"> сельсовета</w:t>
            </w:r>
          </w:p>
        </w:tc>
      </w:tr>
      <w:tr w:rsidR="00710834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834" w:rsidRPr="00165DAA" w:rsidRDefault="00710834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834" w:rsidRPr="00165DAA" w:rsidRDefault="00710834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>1.</w:t>
            </w:r>
            <w:r w:rsidRPr="00165DAA">
              <w:rPr>
                <w:rFonts w:ascii="Arial" w:hAnsi="Arial" w:cs="Arial"/>
                <w:color w:val="040203"/>
              </w:rPr>
              <w:t xml:space="preserve"> </w:t>
            </w:r>
            <w:r w:rsidR="0000465D" w:rsidRPr="00165DAA">
              <w:rPr>
                <w:rFonts w:ascii="Arial" w:hAnsi="Arial" w:cs="Arial"/>
                <w:color w:val="040203"/>
              </w:rPr>
              <w:t xml:space="preserve">Развитие мероприятий, направленных на развитие муниципальной службы в </w:t>
            </w:r>
            <w:proofErr w:type="spellStart"/>
            <w:r w:rsidR="003C2330">
              <w:rPr>
                <w:rFonts w:ascii="Arial" w:hAnsi="Arial" w:cs="Arial"/>
                <w:color w:val="040203"/>
              </w:rPr>
              <w:t>Старогородском</w:t>
            </w:r>
            <w:proofErr w:type="spellEnd"/>
            <w:r w:rsidR="00254E5E" w:rsidRPr="00165DAA">
              <w:rPr>
                <w:rFonts w:ascii="Arial" w:hAnsi="Arial" w:cs="Arial"/>
                <w:color w:val="040203"/>
              </w:rPr>
              <w:t xml:space="preserve"> сельсовете</w:t>
            </w:r>
            <w:r w:rsidR="0000465D" w:rsidRPr="00165DAA">
              <w:rPr>
                <w:rFonts w:ascii="Arial" w:hAnsi="Arial" w:cs="Arial"/>
                <w:color w:val="040203"/>
              </w:rPr>
              <w:t xml:space="preserve"> </w:t>
            </w:r>
            <w:r w:rsidRPr="00165DAA">
              <w:rPr>
                <w:rFonts w:ascii="Arial" w:hAnsi="Arial" w:cs="Arial"/>
                <w:color w:val="040203"/>
              </w:rPr>
              <w:t>Курской области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4C6999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Основная цель</w:t>
            </w:r>
            <w:r w:rsidR="00F06C08" w:rsidRPr="00165DAA">
              <w:rPr>
                <w:rFonts w:ascii="Arial" w:hAnsi="Arial" w:cs="Arial"/>
              </w:rPr>
              <w:t xml:space="preserve"> Программы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  <w:color w:val="050305"/>
              </w:rPr>
              <w:t>С</w:t>
            </w:r>
            <w:r w:rsidR="00F06C08" w:rsidRPr="00165DAA">
              <w:rPr>
                <w:rFonts w:ascii="Arial" w:hAnsi="Arial" w:cs="Arial"/>
                <w:color w:val="050305"/>
              </w:rPr>
              <w:t xml:space="preserve">оздание условий </w:t>
            </w:r>
            <w:r w:rsidR="00F06C08" w:rsidRPr="00165DAA">
              <w:rPr>
                <w:rFonts w:ascii="Arial" w:eastAsia="Arial" w:hAnsi="Arial" w:cs="Arial"/>
                <w:color w:val="050305"/>
              </w:rPr>
              <w:t xml:space="preserve">для </w:t>
            </w:r>
            <w:r w:rsidR="00F06C08" w:rsidRPr="00165DAA">
              <w:rPr>
                <w:rFonts w:ascii="Arial" w:hAnsi="Arial" w:cs="Arial"/>
                <w:color w:val="050305"/>
              </w:rPr>
              <w:t xml:space="preserve">эффективного развития и совершенствования муниципальной службы </w:t>
            </w:r>
            <w:r w:rsidRPr="00165DAA">
              <w:rPr>
                <w:rFonts w:ascii="Arial" w:hAnsi="Arial" w:cs="Arial"/>
                <w:color w:val="050305"/>
              </w:rPr>
              <w:t xml:space="preserve">в </w:t>
            </w:r>
            <w:proofErr w:type="spellStart"/>
            <w:r w:rsidR="003C2330">
              <w:rPr>
                <w:rFonts w:ascii="Arial" w:hAnsi="Arial" w:cs="Arial"/>
                <w:color w:val="050305"/>
              </w:rPr>
              <w:t>Старогородском</w:t>
            </w:r>
            <w:proofErr w:type="spellEnd"/>
            <w:r w:rsidR="00254E5E" w:rsidRPr="00165DAA">
              <w:rPr>
                <w:rFonts w:ascii="Arial" w:hAnsi="Arial" w:cs="Arial"/>
                <w:color w:val="050305"/>
              </w:rPr>
              <w:t xml:space="preserve"> сельсовете</w:t>
            </w:r>
            <w:r w:rsidR="00F06C08" w:rsidRPr="00165DAA">
              <w:rPr>
                <w:rFonts w:ascii="Arial" w:hAnsi="Arial" w:cs="Arial"/>
                <w:color w:val="050305"/>
              </w:rPr>
              <w:t xml:space="preserve"> Курской области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Основные задачи Программы: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формирование эффективной системы управления муниципальной службой;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повышение ответственности муниципальных служащих за результаты своей деятельности;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обеспечение открытости и прозрачности муниципальной службы;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укрепление материально-технической базы, необходимой для эффективного развития муниципальной службы</w:t>
            </w:r>
            <w:r w:rsidR="00C827E6" w:rsidRPr="00165DAA">
              <w:rPr>
                <w:rFonts w:ascii="Arial" w:hAnsi="Arial" w:cs="Arial"/>
                <w:color w:val="050305"/>
              </w:rPr>
              <w:t>;</w:t>
            </w:r>
          </w:p>
          <w:p w:rsidR="00C827E6" w:rsidRPr="00165DAA" w:rsidRDefault="00C827E6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- создание единой системы непрерывного обучения муниципальных служащих</w:t>
            </w:r>
          </w:p>
          <w:p w:rsidR="004C6999" w:rsidRPr="00165DAA" w:rsidRDefault="004C6999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b/>
              </w:rPr>
            </w:pP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Важнейшие целевые индикаторы и показатели Программы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D82A2B" w:rsidP="00D37B8C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lastRenderedPageBreak/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 xml:space="preserve">количество муниципальных служащих, прошедших  переподготовку и повышение </w:t>
            </w:r>
            <w:r w:rsidR="00F06C08" w:rsidRPr="00165DAA">
              <w:rPr>
                <w:rFonts w:ascii="Arial" w:hAnsi="Arial" w:cs="Arial"/>
                <w:color w:val="050305"/>
              </w:rPr>
              <w:lastRenderedPageBreak/>
              <w:t>квалификации;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50305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50305"/>
              </w:rPr>
              <w:t>количество муниципальных служащих, включенных в кадровый резерв;</w:t>
            </w:r>
          </w:p>
          <w:p w:rsidR="00546C20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  <w:w w:val="132"/>
              </w:rPr>
            </w:pPr>
            <w:r w:rsidRPr="00165DAA">
              <w:rPr>
                <w:rFonts w:ascii="Arial" w:hAnsi="Arial" w:cs="Arial"/>
                <w:color w:val="0B090B"/>
              </w:rPr>
              <w:t>- доля граждан, доверяющих муни</w:t>
            </w:r>
            <w:r w:rsidR="00F06C08" w:rsidRPr="00165DAA">
              <w:rPr>
                <w:rFonts w:ascii="Arial" w:hAnsi="Arial" w:cs="Arial"/>
                <w:color w:val="0B090B"/>
              </w:rPr>
              <w:t>ципальным служащим</w:t>
            </w:r>
            <w:r w:rsidR="00F06C08" w:rsidRPr="00165DAA">
              <w:rPr>
                <w:rFonts w:ascii="Arial" w:hAnsi="Arial" w:cs="Arial"/>
                <w:color w:val="0B090B"/>
                <w:w w:val="132"/>
              </w:rPr>
              <w:t>,</w:t>
            </w:r>
          </w:p>
          <w:p w:rsidR="00F06C08" w:rsidRPr="00165DAA" w:rsidRDefault="00546C20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  <w:w w:val="132"/>
              </w:rPr>
              <w:t>-</w:t>
            </w:r>
            <w:r w:rsidR="00F06C08" w:rsidRPr="00165DAA">
              <w:rPr>
                <w:rFonts w:ascii="Arial" w:hAnsi="Arial" w:cs="Arial"/>
                <w:color w:val="0B090B"/>
                <w:w w:val="132"/>
              </w:rPr>
              <w:t xml:space="preserve"> </w:t>
            </w:r>
            <w:r w:rsidR="00F06C08" w:rsidRPr="00165DAA">
              <w:rPr>
                <w:rFonts w:ascii="Arial" w:hAnsi="Arial" w:cs="Arial"/>
                <w:color w:val="0B090B"/>
              </w:rPr>
              <w:t>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546C20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B090B"/>
              </w:rPr>
              <w:t>уровень компьютеризации рабочих мест муниципальных с</w:t>
            </w:r>
            <w:r w:rsidR="004C6999" w:rsidRPr="00165DAA">
              <w:rPr>
                <w:rFonts w:ascii="Arial" w:hAnsi="Arial" w:cs="Arial"/>
                <w:color w:val="0B090B"/>
              </w:rPr>
              <w:t>лужащих</w:t>
            </w:r>
            <w:r w:rsidR="00F06C08" w:rsidRPr="00165DAA">
              <w:rPr>
                <w:rFonts w:ascii="Arial" w:hAnsi="Arial" w:cs="Arial"/>
                <w:color w:val="0B090B"/>
              </w:rPr>
              <w:t>;</w:t>
            </w:r>
          </w:p>
          <w:p w:rsidR="00F06C08" w:rsidRPr="00165DAA" w:rsidRDefault="00546C20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B090B"/>
              </w:rPr>
              <w:t>улучшение и оздоровление условий труда путем обустройства рабочих мест муниципальных служащи</w:t>
            </w:r>
            <w:r w:rsidR="004C6999" w:rsidRPr="00165DAA">
              <w:rPr>
                <w:rFonts w:ascii="Arial" w:hAnsi="Arial" w:cs="Arial"/>
                <w:color w:val="0B090B"/>
              </w:rPr>
              <w:t>х</w:t>
            </w:r>
            <w:r w:rsidR="00F06C08" w:rsidRPr="00165DAA">
              <w:rPr>
                <w:rFonts w:ascii="Arial" w:hAnsi="Arial" w:cs="Arial"/>
                <w:color w:val="0B090B"/>
              </w:rPr>
              <w:t xml:space="preserve"> (количество обустроенных рабочих мест);</w:t>
            </w:r>
          </w:p>
          <w:p w:rsidR="00F06C08" w:rsidRPr="00165DAA" w:rsidRDefault="00D82A2B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B090B"/>
              </w:rPr>
              <w:t>уровень выполнения бюджетных обязательств по материально-техническому обеспечению муниципа</w:t>
            </w:r>
            <w:r w:rsidRPr="00165DAA">
              <w:rPr>
                <w:rFonts w:ascii="Arial" w:hAnsi="Arial" w:cs="Arial"/>
                <w:color w:val="0B090B"/>
              </w:rPr>
              <w:t xml:space="preserve">льной службы </w:t>
            </w:r>
            <w:r w:rsidR="00932F0C">
              <w:rPr>
                <w:rFonts w:ascii="Arial" w:hAnsi="Arial" w:cs="Arial"/>
                <w:color w:val="0B090B"/>
              </w:rPr>
              <w:t>Старогородского</w:t>
            </w:r>
            <w:r w:rsidRPr="00165DAA">
              <w:rPr>
                <w:rFonts w:ascii="Arial" w:hAnsi="Arial" w:cs="Arial"/>
                <w:color w:val="0B090B"/>
              </w:rPr>
              <w:t xml:space="preserve"> сельс</w:t>
            </w:r>
            <w:r w:rsidR="00F06C08" w:rsidRPr="00165DAA">
              <w:rPr>
                <w:rFonts w:ascii="Arial" w:hAnsi="Arial" w:cs="Arial"/>
                <w:color w:val="0B090B"/>
              </w:rPr>
              <w:t>овет</w:t>
            </w:r>
            <w:r w:rsidRPr="00165DAA">
              <w:rPr>
                <w:rFonts w:ascii="Arial" w:hAnsi="Arial" w:cs="Arial"/>
                <w:color w:val="0B090B"/>
              </w:rPr>
              <w:t xml:space="preserve">а </w:t>
            </w:r>
            <w:r w:rsidR="00F06C08" w:rsidRPr="00165DAA">
              <w:rPr>
                <w:rFonts w:ascii="Arial" w:hAnsi="Arial" w:cs="Arial"/>
                <w:color w:val="0B090B"/>
              </w:rPr>
              <w:t>по отношению к запланированным показателям;</w:t>
            </w:r>
          </w:p>
          <w:p w:rsidR="00F06C08" w:rsidRPr="00165DAA" w:rsidRDefault="00D82A2B" w:rsidP="00D37B8C">
            <w:pPr>
              <w:autoSpaceDE w:val="0"/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165DAA">
              <w:rPr>
                <w:rFonts w:ascii="Arial" w:hAnsi="Arial" w:cs="Arial"/>
                <w:color w:val="0B090B"/>
              </w:rPr>
              <w:t>количество муниципал</w:t>
            </w:r>
            <w:r w:rsidR="004C6999" w:rsidRPr="00165DAA">
              <w:rPr>
                <w:rFonts w:ascii="Arial" w:hAnsi="Arial" w:cs="Arial"/>
                <w:color w:val="0B090B"/>
              </w:rPr>
              <w:t>ьных служащих</w:t>
            </w:r>
            <w:r w:rsidR="00F06C08" w:rsidRPr="00165DAA">
              <w:rPr>
                <w:rFonts w:ascii="Arial" w:hAnsi="Arial" w:cs="Arial"/>
                <w:color w:val="0B090B"/>
              </w:rPr>
              <w:t>, прошедших диспансеризацию.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lastRenderedPageBreak/>
              <w:t>Сроки и этапы реализации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</w:rPr>
              <w:t xml:space="preserve">1 этап </w:t>
            </w:r>
            <w:r w:rsidR="009621CE" w:rsidRPr="00165DAA">
              <w:rPr>
                <w:rFonts w:ascii="Arial" w:hAnsi="Arial" w:cs="Arial"/>
              </w:rPr>
              <w:t>–</w:t>
            </w:r>
            <w:r w:rsidRPr="00165DAA">
              <w:rPr>
                <w:rFonts w:ascii="Arial" w:hAnsi="Arial" w:cs="Arial"/>
              </w:rPr>
              <w:t xml:space="preserve"> 201</w:t>
            </w:r>
            <w:r w:rsidR="003542A4" w:rsidRPr="00165DAA">
              <w:rPr>
                <w:rFonts w:ascii="Arial" w:hAnsi="Arial" w:cs="Arial"/>
              </w:rPr>
              <w:t>7-2019</w:t>
            </w:r>
            <w:r w:rsidR="009621CE" w:rsidRPr="00165DAA">
              <w:rPr>
                <w:rFonts w:ascii="Arial" w:hAnsi="Arial" w:cs="Arial"/>
              </w:rPr>
              <w:t>год</w:t>
            </w:r>
            <w:r w:rsidR="003542A4" w:rsidRPr="00165DAA">
              <w:rPr>
                <w:rFonts w:ascii="Arial" w:hAnsi="Arial" w:cs="Arial"/>
              </w:rPr>
              <w:t>ы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Объемы и источники финансирования Программы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D82A2B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О</w:t>
            </w:r>
            <w:r w:rsidR="00F06C08" w:rsidRPr="00165DAA">
              <w:rPr>
                <w:rFonts w:ascii="Arial" w:hAnsi="Arial" w:cs="Arial"/>
              </w:rPr>
              <w:t>бщий объем финансировани</w:t>
            </w:r>
            <w:r w:rsidR="0014399C" w:rsidRPr="00165DAA">
              <w:rPr>
                <w:rFonts w:ascii="Arial" w:hAnsi="Arial" w:cs="Arial"/>
              </w:rPr>
              <w:t xml:space="preserve">я Программы составляет </w:t>
            </w:r>
            <w:r w:rsidR="00692144" w:rsidRPr="00165DAA">
              <w:rPr>
                <w:rFonts w:ascii="Arial" w:hAnsi="Arial" w:cs="Arial"/>
              </w:rPr>
              <w:t xml:space="preserve"> </w:t>
            </w:r>
            <w:r w:rsidR="00981559" w:rsidRPr="00165DAA">
              <w:rPr>
                <w:rFonts w:ascii="Arial" w:hAnsi="Arial" w:cs="Arial"/>
              </w:rPr>
              <w:t>4</w:t>
            </w:r>
            <w:r w:rsidR="00420455" w:rsidRPr="00165DAA">
              <w:rPr>
                <w:rFonts w:ascii="Arial" w:hAnsi="Arial" w:cs="Arial"/>
              </w:rPr>
              <w:t>000</w:t>
            </w:r>
            <w:r w:rsidR="0014399C" w:rsidRPr="00165DAA">
              <w:rPr>
                <w:rFonts w:ascii="Arial" w:hAnsi="Arial" w:cs="Arial"/>
              </w:rPr>
              <w:t xml:space="preserve"> рублей, в том числе</w:t>
            </w:r>
          </w:p>
          <w:p w:rsidR="008879AB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за счёт ср</w:t>
            </w:r>
            <w:r w:rsidR="00692144" w:rsidRPr="00165DAA">
              <w:rPr>
                <w:rFonts w:ascii="Arial" w:hAnsi="Arial" w:cs="Arial"/>
              </w:rPr>
              <w:t>едств местного бюджета —</w:t>
            </w:r>
            <w:r w:rsidR="00981559" w:rsidRPr="00165DAA">
              <w:rPr>
                <w:rFonts w:ascii="Arial" w:hAnsi="Arial" w:cs="Arial"/>
              </w:rPr>
              <w:t>4</w:t>
            </w:r>
            <w:r w:rsidR="003C2330">
              <w:rPr>
                <w:rFonts w:ascii="Arial" w:hAnsi="Arial" w:cs="Arial"/>
              </w:rPr>
              <w:t>40880</w:t>
            </w:r>
            <w:r w:rsidRPr="00165DAA">
              <w:rPr>
                <w:rFonts w:ascii="Arial" w:hAnsi="Arial" w:cs="Arial"/>
              </w:rPr>
              <w:t xml:space="preserve"> рублей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в том числе</w:t>
            </w:r>
            <w:r w:rsidR="001271D6">
              <w:rPr>
                <w:rFonts w:ascii="Arial" w:hAnsi="Arial" w:cs="Arial"/>
              </w:rPr>
              <w:t>:</w:t>
            </w:r>
          </w:p>
          <w:p w:rsidR="00F06C08" w:rsidRPr="00165DAA" w:rsidRDefault="00981559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2017</w:t>
            </w:r>
            <w:r w:rsidR="00F06C08" w:rsidRPr="00165DAA">
              <w:rPr>
                <w:rFonts w:ascii="Arial" w:hAnsi="Arial" w:cs="Arial"/>
              </w:rPr>
              <w:t xml:space="preserve"> год –</w:t>
            </w:r>
            <w:r w:rsidR="00692144" w:rsidRPr="00165DAA">
              <w:rPr>
                <w:rFonts w:ascii="Arial" w:hAnsi="Arial" w:cs="Arial"/>
              </w:rPr>
              <w:t xml:space="preserve"> </w:t>
            </w:r>
            <w:r w:rsidR="003C2330">
              <w:rPr>
                <w:rFonts w:ascii="Arial" w:hAnsi="Arial" w:cs="Arial"/>
              </w:rPr>
              <w:t>146960</w:t>
            </w:r>
            <w:r w:rsidR="00692144" w:rsidRPr="00165DAA">
              <w:rPr>
                <w:rFonts w:ascii="Arial" w:hAnsi="Arial" w:cs="Arial"/>
              </w:rPr>
              <w:t xml:space="preserve"> </w:t>
            </w:r>
            <w:r w:rsidR="008879AB" w:rsidRPr="00165DAA">
              <w:rPr>
                <w:rFonts w:ascii="Arial" w:hAnsi="Arial" w:cs="Arial"/>
              </w:rPr>
              <w:t>рублей, в том числе</w:t>
            </w:r>
            <w:r w:rsidR="00F06C08" w:rsidRPr="00165DAA">
              <w:rPr>
                <w:rFonts w:ascii="Arial" w:hAnsi="Arial" w:cs="Arial"/>
              </w:rPr>
              <w:t xml:space="preserve"> из местного бюджета –</w:t>
            </w:r>
            <w:r w:rsidR="003C2330">
              <w:rPr>
                <w:rFonts w:ascii="Arial" w:hAnsi="Arial" w:cs="Arial"/>
              </w:rPr>
              <w:t xml:space="preserve"> 146960</w:t>
            </w:r>
            <w:r w:rsidR="008879AB" w:rsidRPr="00165DAA">
              <w:rPr>
                <w:rFonts w:ascii="Arial" w:hAnsi="Arial" w:cs="Arial"/>
              </w:rPr>
              <w:t xml:space="preserve"> </w:t>
            </w:r>
            <w:r w:rsidR="00F06C08" w:rsidRPr="00165DAA">
              <w:rPr>
                <w:rFonts w:ascii="Arial" w:hAnsi="Arial" w:cs="Arial"/>
              </w:rPr>
              <w:t>рублей;</w:t>
            </w:r>
          </w:p>
          <w:p w:rsidR="00981559" w:rsidRPr="00165DAA" w:rsidRDefault="00981559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 xml:space="preserve">2018 год – </w:t>
            </w:r>
            <w:r w:rsidR="003C2330">
              <w:rPr>
                <w:rFonts w:ascii="Arial" w:hAnsi="Arial" w:cs="Arial"/>
              </w:rPr>
              <w:t>146960</w:t>
            </w:r>
            <w:r w:rsidRPr="00165DAA">
              <w:rPr>
                <w:rFonts w:ascii="Arial" w:hAnsi="Arial" w:cs="Arial"/>
              </w:rPr>
              <w:t xml:space="preserve"> рублей, в том числе из местного бюджета –</w:t>
            </w:r>
            <w:r w:rsidR="003C2330">
              <w:rPr>
                <w:rFonts w:ascii="Arial" w:hAnsi="Arial" w:cs="Arial"/>
              </w:rPr>
              <w:t xml:space="preserve"> 146960</w:t>
            </w:r>
            <w:r w:rsidRPr="00165DAA">
              <w:rPr>
                <w:rFonts w:ascii="Arial" w:hAnsi="Arial" w:cs="Arial"/>
              </w:rPr>
              <w:t xml:space="preserve"> рублей;</w:t>
            </w:r>
          </w:p>
          <w:p w:rsidR="00D82A2B" w:rsidRPr="00165DAA" w:rsidRDefault="00981559" w:rsidP="003C2330">
            <w:pPr>
              <w:jc w:val="both"/>
              <w:rPr>
                <w:rFonts w:ascii="Arial" w:hAnsi="Arial" w:cs="Arial"/>
                <w:b/>
              </w:rPr>
            </w:pPr>
            <w:r w:rsidRPr="00165DAA">
              <w:rPr>
                <w:rFonts w:ascii="Arial" w:hAnsi="Arial" w:cs="Arial"/>
              </w:rPr>
              <w:t xml:space="preserve">2019 год – </w:t>
            </w:r>
            <w:r w:rsidR="003C2330">
              <w:rPr>
                <w:rFonts w:ascii="Arial" w:hAnsi="Arial" w:cs="Arial"/>
              </w:rPr>
              <w:t>146960</w:t>
            </w:r>
            <w:r w:rsidRPr="00165DAA">
              <w:rPr>
                <w:rFonts w:ascii="Arial" w:hAnsi="Arial" w:cs="Arial"/>
              </w:rPr>
              <w:t xml:space="preserve"> рублей, в том числе и</w:t>
            </w:r>
            <w:r w:rsidR="001271D6">
              <w:rPr>
                <w:rFonts w:ascii="Arial" w:hAnsi="Arial" w:cs="Arial"/>
              </w:rPr>
              <w:t>з местного бюджета –</w:t>
            </w:r>
            <w:r w:rsidR="003C2330">
              <w:rPr>
                <w:rFonts w:ascii="Arial" w:hAnsi="Arial" w:cs="Arial"/>
              </w:rPr>
              <w:t xml:space="preserve"> 146960</w:t>
            </w:r>
            <w:r w:rsidR="001271D6">
              <w:rPr>
                <w:rFonts w:ascii="Arial" w:hAnsi="Arial" w:cs="Arial"/>
              </w:rPr>
              <w:t xml:space="preserve"> рублей</w:t>
            </w:r>
          </w:p>
        </w:tc>
      </w:tr>
      <w:tr w:rsidR="00F06C08" w:rsidRPr="00165DA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</w:rPr>
              <w:t>Ожидаемые конечные</w:t>
            </w:r>
            <w:r w:rsidR="00C827E6" w:rsidRPr="00165DAA">
              <w:rPr>
                <w:rFonts w:ascii="Arial" w:hAnsi="Arial" w:cs="Arial"/>
              </w:rPr>
              <w:t xml:space="preserve"> </w:t>
            </w:r>
            <w:r w:rsidRPr="00165DAA">
              <w:rPr>
                <w:rFonts w:ascii="Arial" w:hAnsi="Arial" w:cs="Arial"/>
              </w:rPr>
              <w:t>результаты реализации</w:t>
            </w:r>
            <w:r w:rsidR="00C827E6" w:rsidRPr="00165DAA">
              <w:rPr>
                <w:rFonts w:ascii="Arial" w:hAnsi="Arial" w:cs="Arial"/>
              </w:rPr>
              <w:t xml:space="preserve"> </w:t>
            </w:r>
            <w:r w:rsidRPr="00165DAA">
              <w:rPr>
                <w:rFonts w:ascii="Arial" w:hAnsi="Arial" w:cs="Arial"/>
              </w:rPr>
              <w:t>Программы и показатели</w:t>
            </w:r>
            <w:r w:rsidR="00C827E6" w:rsidRPr="00165DAA">
              <w:rPr>
                <w:rFonts w:ascii="Arial" w:hAnsi="Arial" w:cs="Arial"/>
              </w:rPr>
              <w:t xml:space="preserve"> </w:t>
            </w:r>
            <w:r w:rsidRPr="00165DAA">
              <w:rPr>
                <w:rFonts w:ascii="Arial" w:hAnsi="Arial" w:cs="Arial"/>
              </w:rPr>
              <w:t>эффективности реализации</w:t>
            </w:r>
            <w:r w:rsidR="00C827E6" w:rsidRPr="00165DAA">
              <w:rPr>
                <w:rFonts w:ascii="Arial" w:hAnsi="Arial" w:cs="Arial"/>
              </w:rPr>
              <w:t xml:space="preserve"> </w:t>
            </w:r>
            <w:r w:rsidRPr="00165DAA">
              <w:rPr>
                <w:rFonts w:ascii="Arial" w:hAnsi="Arial" w:cs="Arial"/>
              </w:rPr>
              <w:t>Программы</w:t>
            </w:r>
          </w:p>
          <w:p w:rsidR="00F06C08" w:rsidRPr="00165DAA" w:rsidRDefault="00F06C08" w:rsidP="00D37B8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</w:t>
            </w:r>
            <w:r w:rsidR="00D82A2B" w:rsidRPr="00165DAA">
              <w:rPr>
                <w:rFonts w:ascii="Arial" w:hAnsi="Arial" w:cs="Arial"/>
                <w:color w:val="0B090B"/>
              </w:rPr>
              <w:t xml:space="preserve">в </w:t>
            </w:r>
            <w:proofErr w:type="spellStart"/>
            <w:r w:rsidR="003C2330">
              <w:rPr>
                <w:rFonts w:ascii="Arial" w:hAnsi="Arial" w:cs="Arial"/>
                <w:color w:val="0B090B"/>
              </w:rPr>
              <w:t>Старогородском</w:t>
            </w:r>
            <w:proofErr w:type="spellEnd"/>
            <w:r w:rsidR="00254E5E" w:rsidRPr="00165DAA">
              <w:rPr>
                <w:rFonts w:ascii="Arial" w:hAnsi="Arial" w:cs="Arial"/>
                <w:color w:val="0B090B"/>
              </w:rPr>
              <w:t xml:space="preserve"> сельсовете</w:t>
            </w:r>
            <w:r w:rsidRPr="00165DAA">
              <w:rPr>
                <w:rFonts w:ascii="Arial" w:hAnsi="Arial" w:cs="Arial"/>
                <w:color w:val="0B090B"/>
              </w:rPr>
              <w:t>.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В рамках программы будут обеспечены следующие результаты: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- повышение эффективности и результативности муниципальной службы;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 w:rsidRPr="00165DAA">
              <w:rPr>
                <w:rFonts w:ascii="Arial" w:hAnsi="Arial" w:cs="Arial"/>
                <w:color w:val="2C2B2D"/>
              </w:rPr>
              <w:t xml:space="preserve">х </w:t>
            </w:r>
            <w:r w:rsidRPr="00165DAA">
              <w:rPr>
                <w:rFonts w:ascii="Arial" w:hAnsi="Arial" w:cs="Arial"/>
                <w:color w:val="0B090B"/>
              </w:rPr>
              <w:t>служащих;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-  повышение квалификации муниципальных служащих;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приобретение компьютеров, ремонт  </w:t>
            </w:r>
            <w:r w:rsidRPr="00165DAA">
              <w:rPr>
                <w:rFonts w:ascii="Arial" w:hAnsi="Arial" w:cs="Arial"/>
                <w:color w:val="0B090B"/>
              </w:rPr>
              <w:lastRenderedPageBreak/>
              <w:t>компьютеров</w:t>
            </w:r>
            <w:r w:rsidRPr="00165DAA">
              <w:rPr>
                <w:rFonts w:ascii="Arial" w:hAnsi="Arial" w:cs="Arial"/>
                <w:color w:val="2C2B2D"/>
              </w:rPr>
              <w:t>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приобретение </w:t>
            </w:r>
            <w:proofErr w:type="gramStart"/>
            <w:r w:rsidRPr="00165DAA">
              <w:rPr>
                <w:rFonts w:ascii="Arial" w:hAnsi="Arial" w:cs="Arial"/>
                <w:color w:val="0B090B"/>
              </w:rPr>
              <w:t>лицензированных</w:t>
            </w:r>
            <w:proofErr w:type="gramEnd"/>
            <w:r w:rsidRPr="00165DAA">
              <w:rPr>
                <w:rFonts w:ascii="Arial" w:hAnsi="Arial" w:cs="Arial"/>
                <w:color w:val="0B090B"/>
              </w:rPr>
              <w:t xml:space="preserve"> программных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продуктов;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- обустройство  рабочих мест;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>- обеспечение материально-техническими ресурсами  рабочих мест муниципальных служащих;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B"/>
              </w:rPr>
            </w:pPr>
            <w:r w:rsidRPr="00165DAA">
              <w:rPr>
                <w:rFonts w:ascii="Arial" w:hAnsi="Arial" w:cs="Arial"/>
                <w:color w:val="0B090B"/>
              </w:rPr>
              <w:t xml:space="preserve">- обеспечение доступа к сети </w:t>
            </w:r>
            <w:r w:rsidR="001271D6">
              <w:rPr>
                <w:rFonts w:ascii="Arial" w:hAnsi="Arial" w:cs="Arial"/>
                <w:color w:val="0B090B"/>
              </w:rPr>
              <w:t>«</w:t>
            </w:r>
            <w:r w:rsidRPr="00165DAA">
              <w:rPr>
                <w:rFonts w:ascii="Arial" w:hAnsi="Arial" w:cs="Arial"/>
                <w:color w:val="0B090B"/>
              </w:rPr>
              <w:t>Интернет</w:t>
            </w:r>
            <w:r w:rsidR="001271D6">
              <w:rPr>
                <w:rFonts w:ascii="Arial" w:hAnsi="Arial" w:cs="Arial"/>
                <w:color w:val="0B090B"/>
              </w:rPr>
              <w:t>»</w:t>
            </w:r>
            <w:r w:rsidRPr="00165DAA">
              <w:rPr>
                <w:rFonts w:ascii="Arial" w:hAnsi="Arial" w:cs="Arial"/>
                <w:color w:val="0B090B"/>
              </w:rPr>
              <w:t xml:space="preserve">  рабоч</w:t>
            </w:r>
            <w:r w:rsidR="00D82A2B" w:rsidRPr="00165DAA">
              <w:rPr>
                <w:rFonts w:ascii="Arial" w:hAnsi="Arial" w:cs="Arial"/>
                <w:color w:val="0B090B"/>
              </w:rPr>
              <w:t>их мест муниципальных служащих;</w:t>
            </w:r>
          </w:p>
          <w:p w:rsidR="00F06C08" w:rsidRPr="00165DAA" w:rsidRDefault="00F06C08" w:rsidP="003C2330">
            <w:pPr>
              <w:shd w:val="clear" w:color="auto" w:fill="FFFFFF"/>
              <w:autoSpaceDE w:val="0"/>
              <w:spacing w:before="1" w:after="1"/>
              <w:rPr>
                <w:rFonts w:ascii="Arial" w:hAnsi="Arial" w:cs="Arial"/>
                <w:color w:val="0B090A"/>
              </w:rPr>
            </w:pPr>
            <w:r w:rsidRPr="00165DAA">
              <w:rPr>
                <w:rFonts w:ascii="Arial" w:hAnsi="Arial" w:cs="Arial"/>
                <w:color w:val="0B090B"/>
              </w:rPr>
              <w:t>-прохождение диспансеризации  муниципальными служащими;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A"/>
              </w:rPr>
            </w:pPr>
            <w:r w:rsidRPr="00165DAA">
              <w:rPr>
                <w:rFonts w:ascii="Arial" w:hAnsi="Arial" w:cs="Arial"/>
                <w:color w:val="0B090A"/>
              </w:rPr>
              <w:t>- повышение доверия населения к органам местного самоуправления на 2</w:t>
            </w:r>
            <w:r w:rsidR="0014399C" w:rsidRPr="00165DAA">
              <w:rPr>
                <w:rFonts w:ascii="Arial" w:hAnsi="Arial" w:cs="Arial"/>
                <w:color w:val="0B090A"/>
              </w:rPr>
              <w:t>5</w:t>
            </w:r>
            <w:r w:rsidRPr="00165DAA">
              <w:rPr>
                <w:rFonts w:ascii="Arial" w:hAnsi="Arial" w:cs="Arial"/>
                <w:color w:val="0B090A"/>
              </w:rPr>
              <w:t>%;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  <w:color w:val="0B090A"/>
              </w:rPr>
            </w:pPr>
            <w:r w:rsidRPr="00165DAA">
              <w:rPr>
                <w:rFonts w:ascii="Arial" w:hAnsi="Arial" w:cs="Arial"/>
                <w:color w:val="0B090A"/>
              </w:rPr>
              <w:t xml:space="preserve">- повышения уровня материально-технического обеспечения муниципальной службы </w:t>
            </w:r>
            <w:r w:rsidR="00932F0C">
              <w:rPr>
                <w:rFonts w:ascii="Arial" w:hAnsi="Arial" w:cs="Arial"/>
                <w:color w:val="0B090A"/>
              </w:rPr>
              <w:t>Старогородского</w:t>
            </w:r>
            <w:r w:rsidR="00254E5E" w:rsidRPr="00165DAA">
              <w:rPr>
                <w:rFonts w:ascii="Arial" w:hAnsi="Arial" w:cs="Arial"/>
                <w:color w:val="0B090A"/>
              </w:rPr>
              <w:t xml:space="preserve"> сельсовета</w:t>
            </w:r>
            <w:r w:rsidRPr="00165DAA">
              <w:rPr>
                <w:rFonts w:ascii="Arial" w:hAnsi="Arial" w:cs="Arial"/>
                <w:color w:val="0B090A"/>
              </w:rPr>
              <w:t xml:space="preserve"> до 90 % по отношению к запланированным показателям;</w:t>
            </w:r>
          </w:p>
          <w:p w:rsidR="00F06C08" w:rsidRPr="00165DAA" w:rsidRDefault="00F06C08" w:rsidP="00D37B8C">
            <w:pPr>
              <w:shd w:val="clear" w:color="auto" w:fill="FFFFFF"/>
              <w:autoSpaceDE w:val="0"/>
              <w:spacing w:before="1" w:after="1"/>
              <w:jc w:val="both"/>
              <w:rPr>
                <w:rFonts w:ascii="Arial" w:hAnsi="Arial" w:cs="Arial"/>
              </w:rPr>
            </w:pPr>
            <w:r w:rsidRPr="00165DAA">
              <w:rPr>
                <w:rFonts w:ascii="Arial" w:hAnsi="Arial" w:cs="Arial"/>
                <w:color w:val="0B090A"/>
              </w:rPr>
              <w:t>- формирование нетерпимого отношения к коррупции</w:t>
            </w:r>
            <w:r w:rsidRPr="00165DAA"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F06C08" w:rsidRPr="00165DAA" w:rsidRDefault="00F06C08" w:rsidP="00165DAA">
      <w:pPr>
        <w:jc w:val="center"/>
        <w:rPr>
          <w:rFonts w:ascii="Arial" w:hAnsi="Arial" w:cs="Arial"/>
          <w:sz w:val="28"/>
          <w:szCs w:val="28"/>
        </w:rPr>
      </w:pPr>
    </w:p>
    <w:p w:rsidR="00F06C08" w:rsidRPr="00D37B8C" w:rsidRDefault="0014399C" w:rsidP="00552D7D">
      <w:pPr>
        <w:jc w:val="center"/>
        <w:rPr>
          <w:rFonts w:ascii="Arial" w:hAnsi="Arial" w:cs="Arial"/>
          <w:sz w:val="30"/>
          <w:szCs w:val="30"/>
        </w:rPr>
      </w:pPr>
      <w:r w:rsidRPr="00D37B8C">
        <w:rPr>
          <w:rFonts w:ascii="Arial" w:hAnsi="Arial" w:cs="Arial"/>
          <w:b/>
          <w:sz w:val="30"/>
          <w:szCs w:val="30"/>
          <w:lang w:val="en-US"/>
        </w:rPr>
        <w:t>I</w:t>
      </w:r>
      <w:r w:rsidR="00F06C08" w:rsidRPr="00D37B8C">
        <w:rPr>
          <w:rFonts w:ascii="Arial" w:hAnsi="Arial" w:cs="Arial"/>
          <w:b/>
          <w:sz w:val="30"/>
          <w:szCs w:val="30"/>
        </w:rPr>
        <w:t xml:space="preserve">. Характеристика проблемы, на решение </w:t>
      </w:r>
      <w:proofErr w:type="gramStart"/>
      <w:r w:rsidR="00F06C08" w:rsidRPr="00D37B8C">
        <w:rPr>
          <w:rFonts w:ascii="Arial" w:hAnsi="Arial" w:cs="Arial"/>
          <w:b/>
          <w:sz w:val="30"/>
          <w:szCs w:val="30"/>
        </w:rPr>
        <w:t>которой</w:t>
      </w:r>
      <w:r w:rsidR="00F06C08" w:rsidRPr="00D37B8C">
        <w:rPr>
          <w:rFonts w:ascii="Arial" w:hAnsi="Arial" w:cs="Arial"/>
          <w:sz w:val="30"/>
          <w:szCs w:val="30"/>
        </w:rPr>
        <w:t xml:space="preserve">  </w:t>
      </w:r>
      <w:r w:rsidR="00F06C08" w:rsidRPr="00D37B8C">
        <w:rPr>
          <w:rFonts w:ascii="Arial" w:hAnsi="Arial" w:cs="Arial"/>
          <w:b/>
          <w:sz w:val="30"/>
          <w:szCs w:val="30"/>
        </w:rPr>
        <w:t>направлена</w:t>
      </w:r>
      <w:proofErr w:type="gramEnd"/>
      <w:r w:rsidR="00F06C08" w:rsidRPr="00D37B8C">
        <w:rPr>
          <w:rFonts w:ascii="Arial" w:hAnsi="Arial" w:cs="Arial"/>
          <w:b/>
          <w:sz w:val="30"/>
          <w:szCs w:val="30"/>
        </w:rPr>
        <w:t xml:space="preserve"> Программа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</w:t>
      </w:r>
      <w:r w:rsidR="00D37B8C">
        <w:rPr>
          <w:rFonts w:ascii="Arial" w:hAnsi="Arial" w:cs="Arial"/>
        </w:rPr>
        <w:tab/>
      </w:r>
      <w:r w:rsidRPr="00165DAA">
        <w:rPr>
          <w:rFonts w:ascii="Arial" w:hAnsi="Arial" w:cs="Arial"/>
        </w:rPr>
        <w:t>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</w:t>
      </w:r>
      <w:r w:rsidR="00D37B8C">
        <w:rPr>
          <w:rFonts w:ascii="Arial" w:hAnsi="Arial" w:cs="Arial"/>
        </w:rPr>
        <w:tab/>
      </w:r>
      <w:r w:rsidRPr="00165DAA">
        <w:rPr>
          <w:rFonts w:ascii="Arial" w:hAnsi="Arial" w:cs="Arial"/>
        </w:rPr>
        <w:t xml:space="preserve"> 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F06C08" w:rsidRPr="00165DAA" w:rsidRDefault="00F06C08" w:rsidP="00552D7D">
      <w:pPr>
        <w:jc w:val="both"/>
        <w:rPr>
          <w:rFonts w:ascii="Arial" w:hAnsi="Arial" w:cs="Arial"/>
          <w:color w:val="FF0000"/>
        </w:rPr>
      </w:pPr>
      <w:r w:rsidRPr="00165DAA">
        <w:rPr>
          <w:rFonts w:ascii="Arial" w:hAnsi="Arial" w:cs="Arial"/>
        </w:rPr>
        <w:t xml:space="preserve">       </w:t>
      </w:r>
      <w:r w:rsidR="00D37B8C">
        <w:rPr>
          <w:rFonts w:ascii="Arial" w:hAnsi="Arial" w:cs="Arial"/>
        </w:rPr>
        <w:tab/>
      </w:r>
      <w:r w:rsidRPr="00165DAA">
        <w:rPr>
          <w:rFonts w:ascii="Arial" w:hAnsi="Arial" w:cs="Arial"/>
        </w:rPr>
        <w:t>На территории Курской области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Федерации. Осуществляется постоянный мониторинг федеральной правовой базы по вопросам муниципальной службы. Обобщается опыт субъектов Российской Федерации.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  <w:color w:val="FF0000"/>
        </w:rPr>
        <w:t xml:space="preserve">      </w:t>
      </w:r>
      <w:r w:rsidR="00D37B8C">
        <w:rPr>
          <w:rFonts w:ascii="Arial" w:hAnsi="Arial" w:cs="Arial"/>
          <w:color w:val="FF0000"/>
        </w:rPr>
        <w:tab/>
      </w:r>
      <w:r w:rsidRPr="00165DAA">
        <w:rPr>
          <w:rFonts w:ascii="Arial" w:hAnsi="Arial" w:cs="Arial"/>
        </w:rPr>
        <w:t>На территории Курской области с 2003 года</w:t>
      </w:r>
      <w:r w:rsidRPr="00165DAA">
        <w:rPr>
          <w:rFonts w:ascii="Arial" w:hAnsi="Arial" w:cs="Arial"/>
          <w:color w:val="FF0000"/>
        </w:rPr>
        <w:t xml:space="preserve"> </w:t>
      </w:r>
      <w:r w:rsidRPr="00165DAA">
        <w:rPr>
          <w:rFonts w:ascii="Arial" w:hAnsi="Arial" w:cs="Arial"/>
        </w:rPr>
        <w:t>проводятся мероприятия, направленные на повышение квалификации кадров органов местного самоуправления</w:t>
      </w:r>
      <w:r w:rsidRPr="00165DAA">
        <w:rPr>
          <w:rFonts w:ascii="Arial" w:hAnsi="Arial" w:cs="Arial"/>
          <w:color w:val="FF0000"/>
        </w:rPr>
        <w:t>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</w:t>
      </w:r>
      <w:r w:rsidR="00D37B8C">
        <w:rPr>
          <w:rFonts w:ascii="Arial" w:hAnsi="Arial" w:cs="Arial"/>
        </w:rPr>
        <w:tab/>
      </w:r>
      <w:r w:rsidRPr="00165DAA">
        <w:rPr>
          <w:rFonts w:ascii="Arial" w:hAnsi="Arial" w:cs="Arial"/>
        </w:rPr>
        <w:t>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lastRenderedPageBreak/>
        <w:t xml:space="preserve">        </w:t>
      </w:r>
      <w:r w:rsidR="00D37B8C">
        <w:rPr>
          <w:rFonts w:ascii="Arial" w:hAnsi="Arial" w:cs="Arial"/>
        </w:rPr>
        <w:tab/>
      </w:r>
      <w:r w:rsidRPr="00165DAA">
        <w:rPr>
          <w:rFonts w:ascii="Arial" w:hAnsi="Arial" w:cs="Arial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  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165DAA">
        <w:rPr>
          <w:rFonts w:ascii="Arial" w:hAnsi="Arial" w:cs="Arial"/>
          <w:color w:val="FF0000"/>
        </w:rPr>
        <w:t>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  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 от 27 июля 2004 года № 79-ФЗ </w:t>
      </w:r>
      <w:r w:rsidR="001271D6">
        <w:rPr>
          <w:rFonts w:ascii="Arial" w:hAnsi="Arial" w:cs="Arial"/>
        </w:rPr>
        <w:t>«</w:t>
      </w:r>
      <w:r w:rsidRPr="00165DAA">
        <w:rPr>
          <w:rFonts w:ascii="Arial" w:hAnsi="Arial" w:cs="Arial"/>
        </w:rPr>
        <w:t>О государственной гражданской службе Российской Федерации</w:t>
      </w:r>
      <w:r w:rsidR="001271D6">
        <w:rPr>
          <w:rFonts w:ascii="Arial" w:hAnsi="Arial" w:cs="Arial"/>
        </w:rPr>
        <w:t>»</w:t>
      </w:r>
      <w:r w:rsidRPr="00165DAA">
        <w:rPr>
          <w:rFonts w:ascii="Arial" w:hAnsi="Arial" w:cs="Arial"/>
        </w:rPr>
        <w:t xml:space="preserve">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     </w:t>
      </w:r>
    </w:p>
    <w:p w:rsidR="00F06C08" w:rsidRPr="00165DAA" w:rsidRDefault="00DB1CC0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</w:t>
      </w:r>
      <w:r w:rsidR="00F06C08" w:rsidRPr="00165DAA">
        <w:rPr>
          <w:rFonts w:ascii="Arial" w:hAnsi="Arial" w:cs="Arial"/>
        </w:rPr>
        <w:t xml:space="preserve">   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F06C08" w:rsidRPr="00165DAA" w:rsidRDefault="00F06C08" w:rsidP="00552D7D">
      <w:pPr>
        <w:ind w:firstLine="540"/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>В настоящее время орган местного самоуправления указанные положения законодательства не может  реализовать в полном объеме, так как не имеет финансовых средств на  сто процентное выполнение данной цели.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  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F06C08" w:rsidRPr="00165DAA" w:rsidRDefault="00F06C08" w:rsidP="00552D7D">
      <w:pPr>
        <w:jc w:val="both"/>
        <w:rPr>
          <w:rFonts w:ascii="Arial" w:hAnsi="Arial" w:cs="Arial"/>
        </w:rPr>
      </w:pPr>
    </w:p>
    <w:p w:rsidR="00F06C08" w:rsidRPr="00D37B8C" w:rsidRDefault="0014399C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20001"/>
          <w:sz w:val="30"/>
          <w:szCs w:val="30"/>
        </w:rPr>
      </w:pPr>
      <w:r w:rsidRPr="00D37B8C">
        <w:rPr>
          <w:rFonts w:ascii="Arial" w:hAnsi="Arial" w:cs="Arial"/>
          <w:b/>
          <w:bCs/>
          <w:color w:val="020001"/>
          <w:sz w:val="30"/>
          <w:szCs w:val="30"/>
          <w:lang w:val="en-US"/>
        </w:rPr>
        <w:t>II</w:t>
      </w:r>
      <w:r w:rsidR="00F06C08" w:rsidRPr="00D37B8C">
        <w:rPr>
          <w:rFonts w:ascii="Arial" w:hAnsi="Arial" w:cs="Arial"/>
          <w:b/>
          <w:bCs/>
          <w:color w:val="020001"/>
          <w:sz w:val="30"/>
          <w:szCs w:val="30"/>
        </w:rPr>
        <w:t xml:space="preserve">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</w:t>
      </w:r>
      <w:r w:rsidR="00DB1CC0" w:rsidRPr="00D37B8C">
        <w:rPr>
          <w:rFonts w:ascii="Arial" w:hAnsi="Arial" w:cs="Arial"/>
          <w:b/>
          <w:color w:val="020001"/>
          <w:sz w:val="30"/>
          <w:szCs w:val="30"/>
        </w:rPr>
        <w:t>про</w:t>
      </w:r>
      <w:r w:rsidR="00F06C08" w:rsidRPr="00D37B8C">
        <w:rPr>
          <w:rFonts w:ascii="Arial" w:hAnsi="Arial" w:cs="Arial"/>
          <w:b/>
          <w:color w:val="020001"/>
          <w:sz w:val="30"/>
          <w:szCs w:val="30"/>
        </w:rPr>
        <w:t>граммы,</w:t>
      </w:r>
      <w:r w:rsidR="00F06C08" w:rsidRPr="00D37B8C">
        <w:rPr>
          <w:rFonts w:ascii="Arial" w:hAnsi="Arial" w:cs="Arial"/>
          <w:color w:val="020001"/>
          <w:sz w:val="30"/>
          <w:szCs w:val="30"/>
        </w:rPr>
        <w:t xml:space="preserve"> </w:t>
      </w:r>
      <w:r w:rsidR="00F06C08" w:rsidRPr="00D37B8C">
        <w:rPr>
          <w:rFonts w:ascii="Arial" w:hAnsi="Arial" w:cs="Arial"/>
          <w:b/>
          <w:bCs/>
          <w:color w:val="020001"/>
          <w:sz w:val="30"/>
          <w:szCs w:val="30"/>
        </w:rPr>
        <w:t>сроков и этапов реализации муниципальной программы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</w:t>
      </w:r>
      <w:proofErr w:type="gramStart"/>
      <w:r w:rsidR="00F06C08" w:rsidRPr="00165DAA">
        <w:rPr>
          <w:rFonts w:ascii="Arial" w:hAnsi="Arial" w:cs="Arial"/>
          <w:color w:val="020001"/>
        </w:rPr>
        <w:t xml:space="preserve">Приоритетные направления деятельности в </w:t>
      </w:r>
      <w:r w:rsidR="007C470E" w:rsidRPr="00165DAA">
        <w:rPr>
          <w:rFonts w:ascii="Arial" w:hAnsi="Arial" w:cs="Arial"/>
          <w:color w:val="020001"/>
        </w:rPr>
        <w:t xml:space="preserve">администрации </w:t>
      </w:r>
      <w:r w:rsidR="00932F0C">
        <w:rPr>
          <w:rFonts w:ascii="Arial" w:hAnsi="Arial" w:cs="Arial"/>
          <w:color w:val="020001"/>
        </w:rPr>
        <w:t>Старогородского</w:t>
      </w:r>
      <w:r w:rsidR="00254E5E" w:rsidRPr="00165DAA">
        <w:rPr>
          <w:rFonts w:ascii="Arial" w:hAnsi="Arial" w:cs="Arial"/>
          <w:color w:val="020001"/>
        </w:rPr>
        <w:t xml:space="preserve"> сельсовета</w:t>
      </w:r>
      <w:r w:rsidR="00F06C08" w:rsidRPr="00165DAA">
        <w:rPr>
          <w:rFonts w:ascii="Arial" w:hAnsi="Arial" w:cs="Arial"/>
          <w:color w:val="020001"/>
        </w:rPr>
        <w:t xml:space="preserve"> Курской области в сфере ра</w:t>
      </w:r>
      <w:r w:rsidR="00F06C08" w:rsidRPr="00165DAA">
        <w:rPr>
          <w:rFonts w:ascii="Arial" w:hAnsi="Arial" w:cs="Arial"/>
          <w:color w:val="1E1C1D"/>
        </w:rPr>
        <w:t>з</w:t>
      </w:r>
      <w:r w:rsidR="00F06C08" w:rsidRPr="00165DAA">
        <w:rPr>
          <w:rFonts w:ascii="Arial" w:hAnsi="Arial" w:cs="Arial"/>
          <w:color w:val="020001"/>
        </w:rPr>
        <w:t xml:space="preserve">вития муниципальной службы на период до </w:t>
      </w:r>
      <w:r w:rsidR="003B1259" w:rsidRPr="00165DAA">
        <w:rPr>
          <w:rFonts w:ascii="Arial" w:hAnsi="Arial" w:cs="Arial"/>
          <w:color w:val="020001"/>
        </w:rPr>
        <w:t>2017</w:t>
      </w:r>
      <w:r w:rsidR="00F06C08" w:rsidRPr="00165DAA">
        <w:rPr>
          <w:rFonts w:ascii="Arial" w:hAnsi="Arial" w:cs="Arial"/>
          <w:color w:val="020001"/>
        </w:rPr>
        <w:t>года сформированы с учетом целей и задач, пре</w:t>
      </w:r>
      <w:r w:rsidR="00F06C08" w:rsidRPr="00165DAA">
        <w:rPr>
          <w:rFonts w:ascii="Arial" w:hAnsi="Arial" w:cs="Arial"/>
          <w:color w:val="1E1C1D"/>
        </w:rPr>
        <w:t>д</w:t>
      </w:r>
      <w:r w:rsidR="00F06C08" w:rsidRPr="00165DAA">
        <w:rPr>
          <w:rFonts w:ascii="Arial" w:hAnsi="Arial" w:cs="Arial"/>
          <w:color w:val="020001"/>
        </w:rPr>
        <w:t>ставленных в следующих документах: в Федеральном законе от 02.03</w:t>
      </w:r>
      <w:r w:rsidR="00F06C08" w:rsidRPr="00165DAA">
        <w:rPr>
          <w:rFonts w:ascii="Arial" w:hAnsi="Arial" w:cs="Arial"/>
          <w:color w:val="1E1C1D"/>
        </w:rPr>
        <w:t>.</w:t>
      </w:r>
      <w:r w:rsidR="00F06C08" w:rsidRPr="00165DAA">
        <w:rPr>
          <w:rFonts w:ascii="Arial" w:hAnsi="Arial" w:cs="Arial"/>
          <w:color w:val="020001"/>
        </w:rPr>
        <w:t xml:space="preserve">2007 </w:t>
      </w:r>
      <w:r w:rsidR="007A5571" w:rsidRPr="00165DAA">
        <w:rPr>
          <w:rFonts w:ascii="Arial" w:hAnsi="Arial" w:cs="Arial"/>
          <w:color w:val="020001"/>
          <w:lang w:val="en-US"/>
        </w:rPr>
        <w:t>N</w:t>
      </w:r>
      <w:r w:rsidR="00F06C08" w:rsidRPr="00165DAA">
        <w:rPr>
          <w:rFonts w:ascii="Arial" w:hAnsi="Arial" w:cs="Arial"/>
          <w:color w:val="020001"/>
        </w:rPr>
        <w:t xml:space="preserve">25 - ФЗ </w:t>
      </w:r>
      <w:r w:rsidR="001271D6">
        <w:rPr>
          <w:rFonts w:ascii="Arial" w:hAnsi="Arial" w:cs="Arial"/>
          <w:color w:val="020001"/>
        </w:rPr>
        <w:t>«</w:t>
      </w:r>
      <w:r w:rsidR="00F06C08" w:rsidRPr="00165DAA">
        <w:rPr>
          <w:rFonts w:ascii="Arial" w:hAnsi="Arial" w:cs="Arial"/>
          <w:color w:val="020001"/>
        </w:rPr>
        <w:t>О муниципальной службе в Российской Федерации</w:t>
      </w:r>
      <w:r w:rsidR="001271D6">
        <w:rPr>
          <w:rFonts w:ascii="Arial" w:hAnsi="Arial" w:cs="Arial"/>
          <w:color w:val="1E1C1D"/>
        </w:rPr>
        <w:t>»</w:t>
      </w:r>
      <w:r w:rsidR="00F06C08" w:rsidRPr="00165DAA">
        <w:rPr>
          <w:rFonts w:ascii="Arial" w:hAnsi="Arial" w:cs="Arial"/>
          <w:color w:val="020001"/>
        </w:rPr>
        <w:t xml:space="preserve">; в Федеральном законе от 06.10.2003 </w:t>
      </w:r>
      <w:r w:rsidR="007A5571" w:rsidRPr="00165DAA">
        <w:rPr>
          <w:rFonts w:ascii="Arial" w:hAnsi="Arial" w:cs="Arial"/>
          <w:color w:val="020001"/>
          <w:lang w:val="en-US"/>
        </w:rPr>
        <w:t>N</w:t>
      </w:r>
      <w:r w:rsidR="00F06C08" w:rsidRPr="00165DAA">
        <w:rPr>
          <w:rFonts w:ascii="Arial" w:hAnsi="Arial" w:cs="Arial"/>
          <w:color w:val="020001"/>
        </w:rPr>
        <w:t xml:space="preserve"> 131 - ФЗ </w:t>
      </w:r>
      <w:r w:rsidR="001271D6">
        <w:rPr>
          <w:rFonts w:ascii="Arial" w:hAnsi="Arial" w:cs="Arial"/>
          <w:color w:val="020001"/>
        </w:rPr>
        <w:t>«</w:t>
      </w:r>
      <w:r w:rsidR="00F06C08" w:rsidRPr="00165DAA">
        <w:rPr>
          <w:rFonts w:ascii="Arial" w:hAnsi="Arial" w:cs="Arial"/>
          <w:color w:val="020001"/>
        </w:rPr>
        <w:t>Об общих принципах организации местного самоуправления в Российской Федерации</w:t>
      </w:r>
      <w:r w:rsidR="001271D6">
        <w:rPr>
          <w:rFonts w:ascii="Arial" w:hAnsi="Arial" w:cs="Arial"/>
          <w:color w:val="1E1C1D"/>
        </w:rPr>
        <w:t>»</w:t>
      </w:r>
      <w:r w:rsidR="00F06C08" w:rsidRPr="00165DAA">
        <w:rPr>
          <w:rFonts w:ascii="Arial" w:hAnsi="Arial" w:cs="Arial"/>
          <w:color w:val="020001"/>
        </w:rPr>
        <w:t>;</w:t>
      </w:r>
      <w:proofErr w:type="gramEnd"/>
      <w:r w:rsidR="00F06C08" w:rsidRPr="00165DAA">
        <w:rPr>
          <w:rFonts w:ascii="Arial" w:hAnsi="Arial" w:cs="Arial"/>
          <w:color w:val="020001"/>
        </w:rPr>
        <w:t xml:space="preserve"> в Законе Курской области от 13.07.2007 </w:t>
      </w:r>
      <w:r w:rsidR="00F06C08" w:rsidRPr="00165DAA">
        <w:rPr>
          <w:rFonts w:ascii="Arial" w:hAnsi="Arial" w:cs="Arial"/>
          <w:color w:val="020001"/>
          <w:lang w:val="en-US"/>
        </w:rPr>
        <w:t>N</w:t>
      </w:r>
      <w:r w:rsidR="00F06C08" w:rsidRPr="00165DAA">
        <w:rPr>
          <w:rFonts w:ascii="Arial" w:hAnsi="Arial" w:cs="Arial"/>
          <w:color w:val="020001"/>
        </w:rPr>
        <w:t xml:space="preserve"> 60 </w:t>
      </w:r>
      <w:r w:rsidR="00F06C08" w:rsidRPr="00165DAA">
        <w:rPr>
          <w:rFonts w:ascii="Arial" w:hAnsi="Arial" w:cs="Arial"/>
          <w:color w:val="000000"/>
        </w:rPr>
        <w:t xml:space="preserve">- </w:t>
      </w:r>
      <w:r w:rsidR="00F06C08" w:rsidRPr="00165DAA">
        <w:rPr>
          <w:rFonts w:ascii="Arial" w:hAnsi="Arial" w:cs="Arial"/>
          <w:color w:val="020001"/>
        </w:rPr>
        <w:t xml:space="preserve">ЗКО </w:t>
      </w:r>
      <w:r w:rsidR="001271D6">
        <w:rPr>
          <w:rFonts w:ascii="Arial" w:hAnsi="Arial" w:cs="Arial"/>
          <w:color w:val="1E1C1D"/>
        </w:rPr>
        <w:t>«</w:t>
      </w:r>
      <w:r w:rsidR="00F06C08" w:rsidRPr="00165DAA">
        <w:rPr>
          <w:rFonts w:ascii="Arial" w:hAnsi="Arial" w:cs="Arial"/>
          <w:color w:val="020001"/>
        </w:rPr>
        <w:t>О муниципальной службе в Курской области</w:t>
      </w:r>
      <w:r w:rsidR="001271D6">
        <w:rPr>
          <w:rFonts w:ascii="Arial" w:hAnsi="Arial" w:cs="Arial"/>
          <w:color w:val="020001"/>
        </w:rPr>
        <w:t>»</w:t>
      </w:r>
      <w:r w:rsidR="00F06C08" w:rsidRPr="00165DAA">
        <w:rPr>
          <w:rFonts w:ascii="Arial" w:hAnsi="Arial" w:cs="Arial"/>
          <w:color w:val="020001"/>
        </w:rPr>
        <w:t xml:space="preserve">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 </w:t>
      </w:r>
      <w:r w:rsidR="00F06C08" w:rsidRPr="00165DAA">
        <w:rPr>
          <w:rFonts w:ascii="Arial" w:hAnsi="Arial" w:cs="Arial"/>
          <w:color w:val="020001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 w:rsidR="00F06C08" w:rsidRPr="00165DAA">
        <w:rPr>
          <w:rFonts w:ascii="Arial" w:hAnsi="Arial" w:cs="Arial"/>
          <w:color w:val="1E1C1D"/>
        </w:rPr>
        <w:t>г</w:t>
      </w:r>
      <w:r w:rsidR="00F06C08" w:rsidRPr="00165DAA">
        <w:rPr>
          <w:rFonts w:ascii="Arial" w:hAnsi="Arial" w:cs="Arial"/>
          <w:color w:val="020001"/>
        </w:rPr>
        <w:t>о и социально-</w:t>
      </w:r>
      <w:r w:rsidRPr="00165DAA">
        <w:rPr>
          <w:rFonts w:ascii="Arial" w:hAnsi="Arial" w:cs="Arial"/>
          <w:color w:val="020001"/>
        </w:rPr>
        <w:t>экономического развития</w:t>
      </w:r>
      <w:r w:rsidR="00F06C08" w:rsidRPr="00165DAA">
        <w:rPr>
          <w:rFonts w:ascii="Arial" w:hAnsi="Arial" w:cs="Arial"/>
          <w:color w:val="020001"/>
        </w:rPr>
        <w:t xml:space="preserve">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lastRenderedPageBreak/>
        <w:t xml:space="preserve">            </w:t>
      </w:r>
      <w:r w:rsidR="00F06C08" w:rsidRPr="00165DAA">
        <w:rPr>
          <w:rFonts w:ascii="Arial" w:hAnsi="Arial" w:cs="Arial"/>
          <w:color w:val="020001"/>
        </w:rPr>
        <w:t xml:space="preserve">Программные мероприятия направлены на решение задач, сориентированы на достижение цели.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</w:t>
      </w:r>
      <w:r w:rsidR="00F06C08" w:rsidRPr="00165DAA">
        <w:rPr>
          <w:rFonts w:ascii="Arial" w:hAnsi="Arial" w:cs="Arial"/>
          <w:color w:val="020001"/>
        </w:rPr>
        <w:t>Ц</w:t>
      </w:r>
      <w:r w:rsidR="00F06C08" w:rsidRPr="00165DAA">
        <w:rPr>
          <w:rFonts w:ascii="Arial" w:hAnsi="Arial" w:cs="Arial"/>
          <w:color w:val="1E1C1D"/>
        </w:rPr>
        <w:t>е</w:t>
      </w:r>
      <w:r w:rsidR="00F06C08" w:rsidRPr="00165DAA">
        <w:rPr>
          <w:rFonts w:ascii="Arial" w:hAnsi="Arial" w:cs="Arial"/>
          <w:color w:val="020001"/>
        </w:rPr>
        <w:t xml:space="preserve">ль программы - создание условий для эффективного развития и совершенствования муниципальной службы в </w:t>
      </w:r>
      <w:proofErr w:type="spellStart"/>
      <w:r w:rsidR="003C2330">
        <w:rPr>
          <w:rFonts w:ascii="Arial" w:hAnsi="Arial" w:cs="Arial"/>
          <w:color w:val="020001"/>
        </w:rPr>
        <w:t>Старогородском</w:t>
      </w:r>
      <w:proofErr w:type="spellEnd"/>
      <w:r w:rsidR="00254E5E" w:rsidRPr="00165DAA">
        <w:rPr>
          <w:rFonts w:ascii="Arial" w:hAnsi="Arial" w:cs="Arial"/>
          <w:color w:val="020001"/>
        </w:rPr>
        <w:t xml:space="preserve"> сельсовете</w:t>
      </w:r>
      <w:r w:rsidR="00F06C08" w:rsidRPr="00165DAA">
        <w:rPr>
          <w:rFonts w:ascii="Arial" w:hAnsi="Arial" w:cs="Arial"/>
          <w:color w:val="020001"/>
        </w:rPr>
        <w:t xml:space="preserve"> Курской области.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</w:t>
      </w:r>
      <w:r w:rsidR="00F06C08" w:rsidRPr="00165DAA">
        <w:rPr>
          <w:rFonts w:ascii="Arial" w:hAnsi="Arial" w:cs="Arial"/>
          <w:color w:val="020001"/>
        </w:rPr>
        <w:t xml:space="preserve">Для достижения указанной цели необходимо решить следующие задачи: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</w:t>
      </w:r>
      <w:r w:rsidR="00C827E6" w:rsidRPr="00165DAA">
        <w:rPr>
          <w:rFonts w:ascii="Arial" w:hAnsi="Arial" w:cs="Arial"/>
          <w:color w:val="020001"/>
        </w:rPr>
        <w:t>1</w:t>
      </w:r>
      <w:r w:rsidR="00F06C08" w:rsidRPr="00165DAA">
        <w:rPr>
          <w:rFonts w:ascii="Arial" w:hAnsi="Arial" w:cs="Arial"/>
          <w:color w:val="020001"/>
        </w:rPr>
        <w:t>.Формирование эффективной системы управления муниципальной службой.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</w:t>
      </w:r>
      <w:r w:rsidR="00C827E6" w:rsidRPr="00165DAA">
        <w:rPr>
          <w:rFonts w:ascii="Arial" w:hAnsi="Arial" w:cs="Arial"/>
          <w:color w:val="020001"/>
        </w:rPr>
        <w:t>2</w:t>
      </w:r>
      <w:r w:rsidR="00F06C08" w:rsidRPr="00165DAA">
        <w:rPr>
          <w:rFonts w:ascii="Arial" w:hAnsi="Arial" w:cs="Arial"/>
          <w:color w:val="020001"/>
        </w:rPr>
        <w:t>.Повышение отве</w:t>
      </w:r>
      <w:r w:rsidR="00F06C08" w:rsidRPr="00165DAA">
        <w:rPr>
          <w:rFonts w:ascii="Arial" w:hAnsi="Arial" w:cs="Arial"/>
          <w:color w:val="1E1C1D"/>
        </w:rPr>
        <w:t>т</w:t>
      </w:r>
      <w:r w:rsidR="00F06C08" w:rsidRPr="00165DAA">
        <w:rPr>
          <w:rFonts w:ascii="Arial" w:hAnsi="Arial" w:cs="Arial"/>
          <w:color w:val="020001"/>
        </w:rPr>
        <w:t>ственности муниципальных служащих за результаты своей деяте</w:t>
      </w:r>
      <w:r w:rsidR="00F06C08" w:rsidRPr="00165DAA">
        <w:rPr>
          <w:rFonts w:ascii="Arial" w:hAnsi="Arial" w:cs="Arial"/>
          <w:color w:val="1E1C1D"/>
        </w:rPr>
        <w:t>л</w:t>
      </w:r>
      <w:r w:rsidR="00F06C08" w:rsidRPr="00165DAA">
        <w:rPr>
          <w:rFonts w:ascii="Arial" w:hAnsi="Arial" w:cs="Arial"/>
          <w:color w:val="020001"/>
        </w:rPr>
        <w:t>ьности.</w:t>
      </w:r>
    </w:p>
    <w:p w:rsidR="00F06C08" w:rsidRPr="00165DAA" w:rsidRDefault="00C827E6" w:rsidP="00552D7D">
      <w:pPr>
        <w:shd w:val="clear" w:color="auto" w:fill="FFFFFF"/>
        <w:tabs>
          <w:tab w:val="left" w:pos="0"/>
        </w:tabs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3</w:t>
      </w:r>
      <w:r w:rsidR="00F06C08" w:rsidRPr="00165DAA">
        <w:rPr>
          <w:rFonts w:ascii="Arial" w:hAnsi="Arial" w:cs="Arial"/>
          <w:color w:val="020001"/>
        </w:rPr>
        <w:t>.Обеспечение открытости и прозрачности муниципальной службы.</w:t>
      </w:r>
    </w:p>
    <w:p w:rsidR="00F06C08" w:rsidRPr="00165DAA" w:rsidRDefault="00DB1CC0" w:rsidP="00552D7D">
      <w:pPr>
        <w:shd w:val="clear" w:color="auto" w:fill="FFFFFF"/>
        <w:tabs>
          <w:tab w:val="left" w:pos="0"/>
        </w:tabs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</w:t>
      </w:r>
      <w:r w:rsidR="00C827E6" w:rsidRPr="00165DAA">
        <w:rPr>
          <w:rFonts w:ascii="Arial" w:hAnsi="Arial" w:cs="Arial"/>
          <w:color w:val="020001"/>
        </w:rPr>
        <w:t>4</w:t>
      </w:r>
      <w:r w:rsidRPr="00165DAA">
        <w:rPr>
          <w:rFonts w:ascii="Arial" w:hAnsi="Arial" w:cs="Arial"/>
          <w:color w:val="020001"/>
        </w:rPr>
        <w:t>.Укрепление материально</w:t>
      </w:r>
      <w:r w:rsidR="00F06C08" w:rsidRPr="00165DAA">
        <w:rPr>
          <w:rFonts w:ascii="Arial" w:hAnsi="Arial" w:cs="Arial"/>
          <w:color w:val="020001"/>
        </w:rPr>
        <w:t>-технической базы, необходимой для эффективного разв</w:t>
      </w:r>
      <w:r w:rsidR="00F06C08" w:rsidRPr="00165DAA">
        <w:rPr>
          <w:rFonts w:ascii="Arial" w:hAnsi="Arial" w:cs="Arial"/>
          <w:color w:val="1E1C1D"/>
        </w:rPr>
        <w:t>и</w:t>
      </w:r>
      <w:r w:rsidR="00F06C08" w:rsidRPr="00165DAA">
        <w:rPr>
          <w:rFonts w:ascii="Arial" w:hAnsi="Arial" w:cs="Arial"/>
          <w:color w:val="020001"/>
        </w:rPr>
        <w:t xml:space="preserve">тия муниципальной службы. </w:t>
      </w:r>
    </w:p>
    <w:p w:rsidR="00C827E6" w:rsidRPr="00165DAA" w:rsidRDefault="00C827E6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</w:rPr>
        <w:t xml:space="preserve">           5.Создание единой системы непрерывного обучения муниципальных служащих.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</w:t>
      </w:r>
      <w:r w:rsidR="00F06C08" w:rsidRPr="00165DAA">
        <w:rPr>
          <w:rFonts w:ascii="Arial" w:hAnsi="Arial" w:cs="Arial"/>
          <w:color w:val="020001"/>
        </w:rPr>
        <w:t>Программа носит долгосрочный характер и реализуется в 201</w:t>
      </w:r>
      <w:r w:rsidR="002B67E9" w:rsidRPr="00165DAA">
        <w:rPr>
          <w:rFonts w:ascii="Arial" w:hAnsi="Arial" w:cs="Arial"/>
          <w:color w:val="020001"/>
        </w:rPr>
        <w:t>7-2019</w:t>
      </w:r>
      <w:r w:rsidR="00F06C08" w:rsidRPr="00165DAA">
        <w:rPr>
          <w:rFonts w:ascii="Arial" w:hAnsi="Arial" w:cs="Arial"/>
          <w:color w:val="020001"/>
        </w:rPr>
        <w:t xml:space="preserve"> годах в один этап.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 </w:t>
      </w:r>
      <w:r w:rsidR="00F06C08" w:rsidRPr="00165DAA">
        <w:rPr>
          <w:rFonts w:ascii="Arial" w:hAnsi="Arial" w:cs="Arial"/>
          <w:color w:val="020001"/>
        </w:rPr>
        <w:t>Предстоит ра</w:t>
      </w:r>
      <w:r w:rsidR="00F06C08" w:rsidRPr="00165DAA">
        <w:rPr>
          <w:rFonts w:ascii="Arial" w:hAnsi="Arial" w:cs="Arial"/>
          <w:color w:val="1E1C1D"/>
        </w:rPr>
        <w:t>б</w:t>
      </w:r>
      <w:r w:rsidR="00F06C08" w:rsidRPr="00165DAA">
        <w:rPr>
          <w:rFonts w:ascii="Arial" w:hAnsi="Arial" w:cs="Arial"/>
          <w:color w:val="020001"/>
        </w:rPr>
        <w:t>ота с учетом правоприменительной практики, приведение в соответствие с федеральным законодательством</w:t>
      </w:r>
      <w:r w:rsidR="00F06C08" w:rsidRPr="00165DAA">
        <w:rPr>
          <w:rFonts w:ascii="Arial" w:hAnsi="Arial" w:cs="Arial"/>
          <w:color w:val="1E1C1D"/>
        </w:rPr>
        <w:t xml:space="preserve">, </w:t>
      </w:r>
      <w:r w:rsidR="00F06C08" w:rsidRPr="00165DAA">
        <w:rPr>
          <w:rFonts w:ascii="Arial" w:hAnsi="Arial" w:cs="Arial"/>
          <w:color w:val="020001"/>
        </w:rPr>
        <w:t xml:space="preserve">областным </w:t>
      </w:r>
      <w:r w:rsidR="00F06C08" w:rsidRPr="00165DAA">
        <w:rPr>
          <w:rFonts w:ascii="Arial" w:hAnsi="Arial" w:cs="Arial"/>
          <w:color w:val="1E1C1D"/>
        </w:rPr>
        <w:t>з</w:t>
      </w:r>
      <w:r w:rsidR="00F06C08" w:rsidRPr="00165DAA">
        <w:rPr>
          <w:rFonts w:ascii="Arial" w:hAnsi="Arial" w:cs="Arial"/>
          <w:color w:val="020001"/>
        </w:rPr>
        <w:t xml:space="preserve">аконодательством муниципальных нормативных правовых актов в сфере муниципальной службы </w:t>
      </w:r>
      <w:r w:rsidR="00932F0C">
        <w:rPr>
          <w:rFonts w:ascii="Arial" w:hAnsi="Arial" w:cs="Arial"/>
          <w:color w:val="020001"/>
        </w:rPr>
        <w:t>Старогородского</w:t>
      </w:r>
      <w:r w:rsidR="00254E5E" w:rsidRPr="00165DAA">
        <w:rPr>
          <w:rFonts w:ascii="Arial" w:hAnsi="Arial" w:cs="Arial"/>
          <w:color w:val="020001"/>
        </w:rPr>
        <w:t xml:space="preserve"> сельсовета</w:t>
      </w:r>
      <w:r w:rsidR="00F06C08" w:rsidRPr="00165DAA">
        <w:rPr>
          <w:rFonts w:ascii="Arial" w:hAnsi="Arial" w:cs="Arial"/>
          <w:color w:val="020001"/>
        </w:rPr>
        <w:t xml:space="preserve"> Курской области 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 </w:t>
      </w:r>
    </w:p>
    <w:p w:rsidR="00F06C08" w:rsidRPr="00165DAA" w:rsidRDefault="00DB1CC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20001"/>
        </w:rPr>
        <w:t xml:space="preserve">             </w:t>
      </w:r>
      <w:r w:rsidR="00F06C08" w:rsidRPr="00165DAA">
        <w:rPr>
          <w:rFonts w:ascii="Arial" w:hAnsi="Arial" w:cs="Arial"/>
          <w:color w:val="020001"/>
        </w:rPr>
        <w:t>Показателями программы</w:t>
      </w:r>
      <w:r w:rsidR="00F06C08" w:rsidRPr="00165DAA">
        <w:rPr>
          <w:rFonts w:ascii="Arial" w:hAnsi="Arial" w:cs="Arial"/>
          <w:color w:val="1E1C1D"/>
        </w:rPr>
        <w:t xml:space="preserve">, </w:t>
      </w:r>
      <w:r w:rsidR="00F06C08" w:rsidRPr="00165DAA">
        <w:rPr>
          <w:rFonts w:ascii="Arial" w:hAnsi="Arial" w:cs="Arial"/>
          <w:color w:val="020001"/>
        </w:rPr>
        <w:t>характеризующими эффективность реализации программных мероприятий</w:t>
      </w:r>
      <w:r w:rsidR="00F06C08" w:rsidRPr="00165DAA">
        <w:rPr>
          <w:rFonts w:ascii="Arial" w:hAnsi="Arial" w:cs="Arial"/>
          <w:color w:val="1E1C1D"/>
        </w:rPr>
        <w:t xml:space="preserve">, </w:t>
      </w:r>
      <w:r w:rsidR="00F06C08" w:rsidRPr="00165DAA">
        <w:rPr>
          <w:rFonts w:ascii="Arial" w:hAnsi="Arial" w:cs="Arial"/>
          <w:color w:val="020001"/>
        </w:rPr>
        <w:t>являются</w:t>
      </w:r>
      <w:r w:rsidR="00F06C08" w:rsidRPr="00165DAA">
        <w:rPr>
          <w:rFonts w:ascii="Arial" w:hAnsi="Arial" w:cs="Arial"/>
          <w:color w:val="000000"/>
        </w:rPr>
        <w:t xml:space="preserve">: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20001"/>
        </w:rPr>
        <w:t xml:space="preserve">- </w:t>
      </w:r>
      <w:r w:rsidR="00F06C08" w:rsidRPr="00165DAA">
        <w:rPr>
          <w:rFonts w:ascii="Arial" w:hAnsi="Arial" w:cs="Arial"/>
          <w:color w:val="020001"/>
        </w:rPr>
        <w:t>количество муниципальных служащих, прошедши</w:t>
      </w:r>
      <w:r w:rsidR="00F06C08" w:rsidRPr="00165DAA">
        <w:rPr>
          <w:rFonts w:ascii="Arial" w:hAnsi="Arial" w:cs="Arial"/>
          <w:color w:val="1E1C1D"/>
        </w:rPr>
        <w:t xml:space="preserve">х </w:t>
      </w:r>
      <w:r w:rsidR="00F06C08" w:rsidRPr="00165DAA">
        <w:rPr>
          <w:rFonts w:ascii="Arial" w:hAnsi="Arial" w:cs="Arial"/>
          <w:color w:val="020001"/>
        </w:rPr>
        <w:t xml:space="preserve">переподготовку и повышение квалификации;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>доля вакантных должностей муниципальной службы, замещаемых на основе назна</w:t>
      </w:r>
      <w:r w:rsidR="00F06C08" w:rsidRPr="00165DAA">
        <w:rPr>
          <w:rFonts w:ascii="Arial" w:hAnsi="Arial" w:cs="Arial"/>
          <w:color w:val="010000"/>
        </w:rPr>
        <w:t>ч</w:t>
      </w:r>
      <w:r w:rsidR="00F06C08" w:rsidRPr="00165DAA">
        <w:rPr>
          <w:rFonts w:ascii="Arial" w:hAnsi="Arial" w:cs="Arial"/>
          <w:color w:val="040203"/>
        </w:rPr>
        <w:t xml:space="preserve">ения из кадрового резерва, от числа назначений; </w:t>
      </w:r>
    </w:p>
    <w:p w:rsidR="00546C20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количество муниципальных служащих, включенных в кадровый резерв; </w:t>
      </w:r>
    </w:p>
    <w:p w:rsidR="00F06C08" w:rsidRPr="00165DAA" w:rsidRDefault="00546C2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доля граждан, доверяющих муниципальным служащим;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количество мероприятий по противодействию коррупции на муниципальной службе и снижению уровня коррупционных проявлений;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уровень компьютеризации рабочих мест муниципальных служащих </w:t>
      </w:r>
      <w:r w:rsidR="007C470E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области;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>улучшение и оздоровление условий труда путем обустройства рабочих мест муни</w:t>
      </w:r>
      <w:r w:rsidR="00F06C08" w:rsidRPr="00165DAA">
        <w:rPr>
          <w:rFonts w:ascii="Arial" w:hAnsi="Arial" w:cs="Arial"/>
          <w:color w:val="010000"/>
        </w:rPr>
        <w:t>ц</w:t>
      </w:r>
      <w:r w:rsidR="00F06C08" w:rsidRPr="00165DAA">
        <w:rPr>
          <w:rFonts w:ascii="Arial" w:hAnsi="Arial" w:cs="Arial"/>
          <w:color w:val="040203"/>
        </w:rPr>
        <w:t xml:space="preserve">ипальных служащих </w:t>
      </w:r>
      <w:r w:rsidR="007C470E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 (количество обустроенных рабочих мест); 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>уровень выполнения бюджетных обязательств по материально</w:t>
      </w:r>
      <w:r w:rsidR="00F06C08" w:rsidRPr="00165DAA">
        <w:rPr>
          <w:rFonts w:ascii="Arial" w:hAnsi="Arial" w:cs="Arial"/>
          <w:color w:val="010000"/>
        </w:rPr>
        <w:t>-</w:t>
      </w:r>
      <w:r w:rsidR="00F06C08" w:rsidRPr="00165DAA">
        <w:rPr>
          <w:rFonts w:ascii="Arial" w:hAnsi="Arial" w:cs="Arial"/>
          <w:color w:val="040203"/>
        </w:rPr>
        <w:t>техническому обеспечению муниципальной службы</w:t>
      </w:r>
      <w:r w:rsidR="007C470E" w:rsidRPr="00165DAA">
        <w:rPr>
          <w:rFonts w:ascii="Arial" w:hAnsi="Arial" w:cs="Arial"/>
          <w:color w:val="040203"/>
        </w:rPr>
        <w:t xml:space="preserve"> п</w:t>
      </w:r>
      <w:r w:rsidR="00F06C08" w:rsidRPr="00165DAA">
        <w:rPr>
          <w:rFonts w:ascii="Arial" w:hAnsi="Arial" w:cs="Arial"/>
          <w:color w:val="040203"/>
        </w:rPr>
        <w:t>о отношению к запланированным пока</w:t>
      </w:r>
      <w:r w:rsidR="00F06C08" w:rsidRPr="00165DAA">
        <w:rPr>
          <w:rFonts w:ascii="Arial" w:hAnsi="Arial" w:cs="Arial"/>
          <w:color w:val="2B2A2B"/>
        </w:rPr>
        <w:t>з</w:t>
      </w:r>
      <w:r w:rsidR="00F06C08" w:rsidRPr="00165DAA">
        <w:rPr>
          <w:rFonts w:ascii="Arial" w:hAnsi="Arial" w:cs="Arial"/>
          <w:color w:val="040203"/>
        </w:rPr>
        <w:t xml:space="preserve">ателям; </w:t>
      </w:r>
    </w:p>
    <w:p w:rsidR="00C827E6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количество муниципальных служащих </w:t>
      </w:r>
      <w:r w:rsidR="007C470E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области, про</w:t>
      </w:r>
      <w:r w:rsidR="00F06C08" w:rsidRPr="00165DAA">
        <w:rPr>
          <w:rFonts w:ascii="Arial" w:hAnsi="Arial" w:cs="Arial"/>
          <w:color w:val="010000"/>
        </w:rPr>
        <w:t>ш</w:t>
      </w:r>
      <w:r w:rsidR="00F06C08" w:rsidRPr="00165DAA">
        <w:rPr>
          <w:rFonts w:ascii="Arial" w:hAnsi="Arial" w:cs="Arial"/>
          <w:color w:val="040203"/>
        </w:rPr>
        <w:t>едших диспансери</w:t>
      </w:r>
      <w:r w:rsidR="00F06C08" w:rsidRPr="00165DAA">
        <w:rPr>
          <w:rFonts w:ascii="Arial" w:hAnsi="Arial" w:cs="Arial"/>
          <w:color w:val="2B2A2B"/>
        </w:rPr>
        <w:t>з</w:t>
      </w:r>
      <w:r w:rsidR="00F06C08" w:rsidRPr="00165DAA">
        <w:rPr>
          <w:rFonts w:ascii="Arial" w:hAnsi="Arial" w:cs="Arial"/>
          <w:color w:val="040203"/>
        </w:rPr>
        <w:t xml:space="preserve">ацию. </w:t>
      </w:r>
      <w:r w:rsidRPr="00165DAA">
        <w:rPr>
          <w:rFonts w:ascii="Arial" w:hAnsi="Arial" w:cs="Arial"/>
          <w:color w:val="040203"/>
        </w:rPr>
        <w:t xml:space="preserve">          </w:t>
      </w:r>
    </w:p>
    <w:p w:rsidR="00DB1CC0" w:rsidRPr="00165DAA" w:rsidRDefault="0014399C" w:rsidP="00552D7D">
      <w:pPr>
        <w:shd w:val="clear" w:color="auto" w:fill="FFFFFF"/>
        <w:autoSpaceDE w:val="0"/>
        <w:rPr>
          <w:rFonts w:ascii="Arial" w:hAnsi="Arial" w:cs="Arial"/>
          <w:color w:val="010000"/>
        </w:rPr>
      </w:pPr>
      <w:r w:rsidRPr="00165DAA">
        <w:rPr>
          <w:rFonts w:ascii="Arial" w:hAnsi="Arial" w:cs="Arial"/>
          <w:color w:val="040203"/>
        </w:rPr>
        <w:t xml:space="preserve">               </w:t>
      </w:r>
      <w:r w:rsidR="00F06C08" w:rsidRPr="00165DAA">
        <w:rPr>
          <w:rFonts w:ascii="Arial" w:hAnsi="Arial" w:cs="Arial"/>
          <w:color w:val="040203"/>
        </w:rPr>
        <w:t>Ожидаемыми результатами реализации программы являются</w:t>
      </w:r>
      <w:r w:rsidR="00F06C08" w:rsidRPr="00165DAA">
        <w:rPr>
          <w:rFonts w:ascii="Arial" w:hAnsi="Arial" w:cs="Arial"/>
          <w:color w:val="010000"/>
        </w:rPr>
        <w:t>:</w:t>
      </w:r>
    </w:p>
    <w:p w:rsidR="00F06C08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10000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повышение эффективности и результативности муниципальной службы; </w:t>
      </w:r>
    </w:p>
    <w:p w:rsidR="00C827E6" w:rsidRPr="00165DAA" w:rsidRDefault="00DB1CC0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внедрение и совершенствование механизмов формирования </w:t>
      </w:r>
      <w:r w:rsidR="00C827E6" w:rsidRPr="00165DAA">
        <w:rPr>
          <w:rFonts w:ascii="Arial" w:hAnsi="Arial" w:cs="Arial"/>
          <w:color w:val="040203"/>
        </w:rPr>
        <w:t>кадрового резерва;</w:t>
      </w:r>
    </w:p>
    <w:p w:rsidR="00F06C08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проведения аттестации муниципальных служащих; </w:t>
      </w:r>
    </w:p>
    <w:p w:rsidR="00F06C08" w:rsidRPr="00165DAA" w:rsidRDefault="008176A9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переподготовка и повышение </w:t>
      </w:r>
      <w:r w:rsidR="00C827E6" w:rsidRPr="00165DAA">
        <w:rPr>
          <w:rFonts w:ascii="Arial" w:hAnsi="Arial" w:cs="Arial"/>
          <w:color w:val="040203"/>
        </w:rPr>
        <w:t xml:space="preserve">  </w:t>
      </w:r>
      <w:r w:rsidR="00F06C08" w:rsidRPr="00165DAA">
        <w:rPr>
          <w:rFonts w:ascii="Arial" w:hAnsi="Arial" w:cs="Arial"/>
          <w:color w:val="040203"/>
        </w:rPr>
        <w:t>квалификации</w:t>
      </w:r>
      <w:r w:rsidR="00C827E6" w:rsidRPr="00165DAA">
        <w:rPr>
          <w:rFonts w:ascii="Arial" w:hAnsi="Arial" w:cs="Arial"/>
          <w:color w:val="040203"/>
        </w:rPr>
        <w:t xml:space="preserve"> </w:t>
      </w:r>
      <w:r w:rsidR="00F06C08" w:rsidRPr="00165DAA">
        <w:rPr>
          <w:rFonts w:ascii="Arial" w:hAnsi="Arial" w:cs="Arial"/>
          <w:color w:val="040203"/>
        </w:rPr>
        <w:t xml:space="preserve">муниципальных служащих;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B"/>
        </w:rPr>
      </w:pPr>
      <w:r w:rsidRPr="00165DAA">
        <w:rPr>
          <w:rFonts w:ascii="Arial" w:hAnsi="Arial" w:cs="Arial"/>
          <w:color w:val="0B090B"/>
        </w:rPr>
        <w:t>- приобретение компьютеров, ремонт  компьютеров</w:t>
      </w:r>
      <w:r w:rsidRPr="00165DAA">
        <w:rPr>
          <w:rFonts w:ascii="Arial" w:hAnsi="Arial" w:cs="Arial"/>
          <w:color w:val="2C2B2D"/>
        </w:rPr>
        <w:t xml:space="preserve">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B"/>
        </w:rPr>
      </w:pPr>
      <w:r w:rsidRPr="00165DAA">
        <w:rPr>
          <w:rFonts w:ascii="Arial" w:hAnsi="Arial" w:cs="Arial"/>
          <w:color w:val="0B090B"/>
        </w:rPr>
        <w:t xml:space="preserve">- приобретение лицензированных программных продуктов;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B"/>
        </w:rPr>
      </w:pPr>
      <w:r w:rsidRPr="00165DAA">
        <w:rPr>
          <w:rFonts w:ascii="Arial" w:hAnsi="Arial" w:cs="Arial"/>
          <w:color w:val="0B090B"/>
        </w:rPr>
        <w:lastRenderedPageBreak/>
        <w:t xml:space="preserve">- обустройство  рабочих мест;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B"/>
        </w:rPr>
      </w:pPr>
      <w:r w:rsidRPr="00165DAA">
        <w:rPr>
          <w:rFonts w:ascii="Arial" w:hAnsi="Arial" w:cs="Arial"/>
          <w:color w:val="0B090B"/>
        </w:rPr>
        <w:t xml:space="preserve">- обеспечение материально-техническими ресурсами  рабочих мест муниципальных служащих;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B"/>
        </w:rPr>
      </w:pPr>
      <w:r w:rsidRPr="00165DAA">
        <w:rPr>
          <w:rFonts w:ascii="Arial" w:hAnsi="Arial" w:cs="Arial"/>
          <w:color w:val="0B090B"/>
        </w:rPr>
        <w:t xml:space="preserve">- обеспечение доступа к сети </w:t>
      </w:r>
      <w:r w:rsidR="001271D6">
        <w:rPr>
          <w:rFonts w:ascii="Arial" w:hAnsi="Arial" w:cs="Arial"/>
          <w:color w:val="0B090B"/>
        </w:rPr>
        <w:t>«</w:t>
      </w:r>
      <w:r w:rsidRPr="00165DAA">
        <w:rPr>
          <w:rFonts w:ascii="Arial" w:hAnsi="Arial" w:cs="Arial"/>
          <w:color w:val="0B090B"/>
        </w:rPr>
        <w:t>Интернет</w:t>
      </w:r>
      <w:r w:rsidR="001271D6">
        <w:rPr>
          <w:rFonts w:ascii="Arial" w:hAnsi="Arial" w:cs="Arial"/>
          <w:color w:val="0B090B"/>
        </w:rPr>
        <w:t>»</w:t>
      </w:r>
      <w:r w:rsidRPr="00165DAA">
        <w:rPr>
          <w:rFonts w:ascii="Arial" w:hAnsi="Arial" w:cs="Arial"/>
          <w:color w:val="0B090B"/>
        </w:rPr>
        <w:t xml:space="preserve">  рабочих мест муниципальных служащих;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A"/>
        </w:rPr>
      </w:pPr>
      <w:r w:rsidRPr="00165DAA">
        <w:rPr>
          <w:rFonts w:ascii="Arial" w:hAnsi="Arial" w:cs="Arial"/>
          <w:color w:val="0B090B"/>
        </w:rPr>
        <w:t>- прохождение диспансеризации  муниципальными служащими;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>- повышение доверия населения к органам местного самоуправления на 2</w:t>
      </w:r>
      <w:r w:rsidR="00C75FB6" w:rsidRPr="00165DAA">
        <w:rPr>
          <w:rFonts w:ascii="Arial" w:hAnsi="Arial" w:cs="Arial"/>
        </w:rPr>
        <w:t>5</w:t>
      </w:r>
      <w:r w:rsidRPr="00165DAA">
        <w:rPr>
          <w:rFonts w:ascii="Arial" w:hAnsi="Arial" w:cs="Arial"/>
        </w:rPr>
        <w:t xml:space="preserve">%; </w:t>
      </w:r>
    </w:p>
    <w:p w:rsidR="00C827E6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B090A"/>
        </w:rPr>
      </w:pPr>
      <w:r w:rsidRPr="00165DAA">
        <w:rPr>
          <w:rFonts w:ascii="Arial" w:hAnsi="Arial" w:cs="Arial"/>
          <w:color w:val="0B090A"/>
        </w:rPr>
        <w:t xml:space="preserve">- повышения уровня материально-технического обеспечения муниципальной службы </w:t>
      </w:r>
      <w:r w:rsidR="007C470E" w:rsidRPr="00165DAA">
        <w:rPr>
          <w:rFonts w:ascii="Arial" w:hAnsi="Arial" w:cs="Arial"/>
          <w:color w:val="0B090A"/>
        </w:rPr>
        <w:t xml:space="preserve">администрации </w:t>
      </w:r>
      <w:r w:rsidR="00932F0C">
        <w:rPr>
          <w:rFonts w:ascii="Arial" w:hAnsi="Arial" w:cs="Arial"/>
          <w:color w:val="0B090A"/>
        </w:rPr>
        <w:t>Старогородского</w:t>
      </w:r>
      <w:r w:rsidR="00254E5E" w:rsidRPr="00165DAA">
        <w:rPr>
          <w:rFonts w:ascii="Arial" w:hAnsi="Arial" w:cs="Arial"/>
          <w:color w:val="0B090A"/>
        </w:rPr>
        <w:t xml:space="preserve"> сельсовета</w:t>
      </w:r>
      <w:r w:rsidRPr="00165DAA">
        <w:rPr>
          <w:rFonts w:ascii="Arial" w:hAnsi="Arial" w:cs="Arial"/>
          <w:color w:val="0B090A"/>
        </w:rPr>
        <w:t xml:space="preserve"> до 90 % по отношению к запланированным показателям; </w:t>
      </w:r>
    </w:p>
    <w:p w:rsidR="00F06C08" w:rsidRPr="00165DAA" w:rsidRDefault="00C827E6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</w:t>
      </w:r>
      <w:r w:rsidR="00F06C08" w:rsidRPr="00165DAA">
        <w:rPr>
          <w:rFonts w:ascii="Arial" w:hAnsi="Arial" w:cs="Arial"/>
          <w:color w:val="040203"/>
        </w:rPr>
        <w:t xml:space="preserve">формирование нетерпимого отношения к коррупции. </w:t>
      </w:r>
    </w:p>
    <w:p w:rsidR="00A10CCB" w:rsidRPr="00165DAA" w:rsidRDefault="00A10CCB" w:rsidP="00552D7D">
      <w:pPr>
        <w:shd w:val="clear" w:color="auto" w:fill="FFFFFF"/>
        <w:autoSpaceDE w:val="0"/>
        <w:jc w:val="both"/>
        <w:rPr>
          <w:rFonts w:ascii="Arial" w:hAnsi="Arial" w:cs="Arial"/>
          <w:color w:val="040203"/>
        </w:rPr>
      </w:pPr>
    </w:p>
    <w:p w:rsidR="00F06C08" w:rsidRPr="00E50786" w:rsidRDefault="0014399C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40203"/>
          <w:sz w:val="30"/>
          <w:szCs w:val="30"/>
        </w:rPr>
      </w:pPr>
      <w:r w:rsidRPr="00E50786">
        <w:rPr>
          <w:rFonts w:ascii="Arial" w:hAnsi="Arial" w:cs="Arial"/>
          <w:b/>
          <w:bCs/>
          <w:color w:val="040203"/>
          <w:sz w:val="30"/>
          <w:szCs w:val="30"/>
          <w:lang w:val="en-US"/>
        </w:rPr>
        <w:t>III</w:t>
      </w:r>
      <w:r w:rsidR="00F06C08" w:rsidRPr="00E50786">
        <w:rPr>
          <w:rFonts w:ascii="Arial" w:hAnsi="Arial" w:cs="Arial"/>
          <w:b/>
          <w:bCs/>
          <w:color w:val="040203"/>
          <w:sz w:val="30"/>
          <w:szCs w:val="30"/>
        </w:rPr>
        <w:t>. Сведения о показателях и индикаторах муниципальной программы</w:t>
      </w:r>
    </w:p>
    <w:p w:rsidR="00F06C08" w:rsidRPr="00165DAA" w:rsidRDefault="00C827E6" w:rsidP="00552D7D">
      <w:pPr>
        <w:shd w:val="clear" w:color="auto" w:fill="FFFFFF"/>
        <w:autoSpaceDE w:val="0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   </w:t>
      </w:r>
      <w:r w:rsidR="00F06C08" w:rsidRPr="00165DAA">
        <w:rPr>
          <w:rFonts w:ascii="Arial" w:hAnsi="Arial" w:cs="Arial"/>
        </w:rPr>
        <w:t>Сведения о показателях (индикаторах) муниципальной программы и их зна</w:t>
      </w:r>
      <w:r w:rsidR="00F06C08" w:rsidRPr="00165DAA">
        <w:rPr>
          <w:rFonts w:ascii="Arial" w:hAnsi="Arial" w:cs="Arial"/>
        </w:rPr>
        <w:softHyphen/>
      </w:r>
      <w:r w:rsidRPr="00165DAA">
        <w:rPr>
          <w:rFonts w:ascii="Arial" w:hAnsi="Arial" w:cs="Arial"/>
        </w:rPr>
        <w:t>ч</w:t>
      </w:r>
      <w:r w:rsidR="00F06C08" w:rsidRPr="00165DAA">
        <w:rPr>
          <w:rFonts w:ascii="Arial" w:hAnsi="Arial" w:cs="Arial"/>
        </w:rPr>
        <w:t xml:space="preserve">ениях приведены в приложении </w:t>
      </w:r>
      <w:r w:rsidRPr="00165DAA">
        <w:rPr>
          <w:rFonts w:ascii="Arial" w:hAnsi="Arial" w:cs="Arial"/>
        </w:rPr>
        <w:t xml:space="preserve"> № 1</w:t>
      </w:r>
      <w:r w:rsidR="00F06C08" w:rsidRPr="00165DAA">
        <w:rPr>
          <w:rFonts w:ascii="Arial" w:hAnsi="Arial" w:cs="Arial"/>
          <w:i/>
          <w:iCs/>
          <w:w w:val="72"/>
        </w:rPr>
        <w:t xml:space="preserve"> </w:t>
      </w:r>
      <w:r w:rsidR="00F06C08" w:rsidRPr="00165DAA">
        <w:rPr>
          <w:rFonts w:ascii="Arial" w:hAnsi="Arial" w:cs="Arial"/>
        </w:rPr>
        <w:t xml:space="preserve">к муниципальной программе. </w:t>
      </w:r>
    </w:p>
    <w:p w:rsidR="007C470E" w:rsidRPr="00165DAA" w:rsidRDefault="007C470E" w:rsidP="00552D7D">
      <w:pPr>
        <w:shd w:val="clear" w:color="auto" w:fill="FFFFFF"/>
        <w:autoSpaceDE w:val="0"/>
        <w:rPr>
          <w:rFonts w:ascii="Arial" w:hAnsi="Arial" w:cs="Arial"/>
          <w:b/>
          <w:bCs/>
          <w:sz w:val="28"/>
          <w:szCs w:val="28"/>
        </w:rPr>
      </w:pPr>
    </w:p>
    <w:p w:rsidR="00F06C08" w:rsidRPr="00E50786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40203"/>
          <w:sz w:val="30"/>
          <w:szCs w:val="30"/>
        </w:rPr>
      </w:pPr>
      <w:r w:rsidRPr="00E50786">
        <w:rPr>
          <w:rFonts w:ascii="Arial" w:hAnsi="Arial" w:cs="Arial"/>
          <w:b/>
          <w:bCs/>
          <w:color w:val="040203"/>
          <w:sz w:val="30"/>
          <w:szCs w:val="30"/>
        </w:rPr>
        <w:t xml:space="preserve">         IV. Обобщенная характеристика основных мероприятий муниципальной программы и подпрограмм муниципальной программы </w:t>
      </w:r>
    </w:p>
    <w:p w:rsidR="00F06C08" w:rsidRPr="00165DAA" w:rsidRDefault="00C827E6" w:rsidP="00552D7D">
      <w:pPr>
        <w:shd w:val="clear" w:color="auto" w:fill="FFFFFF"/>
        <w:autoSpaceDE w:val="0"/>
        <w:jc w:val="both"/>
        <w:rPr>
          <w:rFonts w:ascii="Arial" w:hAnsi="Arial" w:cs="Arial"/>
          <w:color w:val="040203"/>
        </w:rPr>
      </w:pPr>
      <w:r w:rsidRPr="00587CD3">
        <w:rPr>
          <w:color w:val="040203"/>
          <w:sz w:val="28"/>
          <w:szCs w:val="28"/>
        </w:rPr>
        <w:t xml:space="preserve">          </w:t>
      </w:r>
      <w:r w:rsidR="00F06C08" w:rsidRPr="00165DAA">
        <w:rPr>
          <w:rFonts w:ascii="Arial" w:hAnsi="Arial" w:cs="Arial"/>
          <w:color w:val="040203"/>
        </w:rPr>
        <w:t>Муниципальная программа определяет направления деятельности, обеспечивающие реализацию  принятых нормативных обязательс</w:t>
      </w:r>
      <w:r w:rsidRPr="00165DAA">
        <w:rPr>
          <w:rFonts w:ascii="Arial" w:hAnsi="Arial" w:cs="Arial"/>
          <w:color w:val="040203"/>
        </w:rPr>
        <w:t>тв и создание благоприятных усло</w:t>
      </w:r>
      <w:r w:rsidR="00F06C08" w:rsidRPr="00165DAA">
        <w:rPr>
          <w:rFonts w:ascii="Arial" w:hAnsi="Arial" w:cs="Arial"/>
          <w:color w:val="040203"/>
        </w:rPr>
        <w:t>вий для развития муни</w:t>
      </w:r>
      <w:r w:rsidRPr="00165DAA">
        <w:rPr>
          <w:rFonts w:ascii="Arial" w:hAnsi="Arial" w:cs="Arial"/>
          <w:color w:val="040203"/>
        </w:rPr>
        <w:t xml:space="preserve">ципальной службы в </w:t>
      </w:r>
      <w:proofErr w:type="spellStart"/>
      <w:r w:rsidR="003C2330">
        <w:rPr>
          <w:rFonts w:ascii="Arial" w:hAnsi="Arial" w:cs="Arial"/>
          <w:color w:val="040203"/>
        </w:rPr>
        <w:t>Старогородском</w:t>
      </w:r>
      <w:proofErr w:type="spellEnd"/>
      <w:r w:rsidR="00254E5E" w:rsidRPr="00165DAA">
        <w:rPr>
          <w:rFonts w:ascii="Arial" w:hAnsi="Arial" w:cs="Arial"/>
          <w:color w:val="040203"/>
        </w:rPr>
        <w:t xml:space="preserve"> сельсовете</w:t>
      </w:r>
      <w:r w:rsidR="00F06C08" w:rsidRPr="00165DAA">
        <w:rPr>
          <w:rFonts w:ascii="Arial" w:hAnsi="Arial" w:cs="Arial"/>
          <w:color w:val="040203"/>
        </w:rPr>
        <w:t xml:space="preserve"> Курской области.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040203"/>
        </w:rPr>
      </w:pPr>
      <w:r w:rsidRPr="00165DAA">
        <w:rPr>
          <w:rFonts w:ascii="Arial" w:hAnsi="Arial" w:cs="Arial"/>
          <w:color w:val="040203"/>
        </w:rPr>
        <w:t xml:space="preserve">          </w:t>
      </w:r>
      <w:r w:rsidR="00F06C08" w:rsidRPr="00165DAA">
        <w:rPr>
          <w:rFonts w:ascii="Arial" w:hAnsi="Arial" w:cs="Arial"/>
          <w:color w:val="040203"/>
        </w:rPr>
        <w:t xml:space="preserve">Достижение целей и решение задач программы обеспечивается путем выполнения ряда основных мероприятий.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040203"/>
        </w:rPr>
      </w:pPr>
      <w:r w:rsidRPr="00165DAA">
        <w:rPr>
          <w:rFonts w:ascii="Arial" w:hAnsi="Arial" w:cs="Arial"/>
          <w:b/>
          <w:bCs/>
          <w:color w:val="040203"/>
        </w:rPr>
        <w:t xml:space="preserve">          </w:t>
      </w:r>
      <w:r w:rsidR="00F06C08" w:rsidRPr="00165DAA">
        <w:rPr>
          <w:rFonts w:ascii="Arial" w:hAnsi="Arial" w:cs="Arial"/>
          <w:bCs/>
          <w:color w:val="040203"/>
        </w:rPr>
        <w:t xml:space="preserve">Подпрограмма </w:t>
      </w:r>
      <w:r w:rsidR="001271D6">
        <w:rPr>
          <w:rFonts w:ascii="Arial" w:hAnsi="Arial" w:cs="Arial"/>
          <w:color w:val="040203"/>
        </w:rPr>
        <w:t>«</w:t>
      </w:r>
      <w:r w:rsidR="007C470E" w:rsidRPr="00165DAA">
        <w:rPr>
          <w:rFonts w:ascii="Arial" w:hAnsi="Arial" w:cs="Arial"/>
          <w:color w:val="040203"/>
        </w:rPr>
        <w:t xml:space="preserve">Развитие мероприятий, направленных на развитие муниципальной службы в </w:t>
      </w:r>
      <w:proofErr w:type="spellStart"/>
      <w:r w:rsidR="003C2330">
        <w:rPr>
          <w:rFonts w:ascii="Arial" w:hAnsi="Arial" w:cs="Arial"/>
          <w:color w:val="040203"/>
        </w:rPr>
        <w:t>Старогородском</w:t>
      </w:r>
      <w:proofErr w:type="spellEnd"/>
      <w:r w:rsidR="00254E5E" w:rsidRPr="00165DAA">
        <w:rPr>
          <w:rFonts w:ascii="Arial" w:hAnsi="Arial" w:cs="Arial"/>
          <w:color w:val="040203"/>
        </w:rPr>
        <w:t xml:space="preserve"> сельсовете</w:t>
      </w:r>
      <w:r w:rsidR="00F06C08" w:rsidRPr="00165DAA">
        <w:rPr>
          <w:rFonts w:ascii="Arial" w:hAnsi="Arial" w:cs="Arial"/>
          <w:color w:val="040203"/>
        </w:rPr>
        <w:t xml:space="preserve"> Курской области</w:t>
      </w:r>
      <w:r w:rsidR="001271D6">
        <w:rPr>
          <w:rFonts w:ascii="Arial" w:hAnsi="Arial" w:cs="Arial"/>
          <w:color w:val="040203"/>
        </w:rPr>
        <w:t>»</w:t>
      </w:r>
      <w:r w:rsidR="00F06C08" w:rsidRPr="00165DAA">
        <w:rPr>
          <w:rFonts w:ascii="Arial" w:hAnsi="Arial" w:cs="Arial"/>
          <w:color w:val="040203"/>
        </w:rPr>
        <w:t xml:space="preserve"> включает следующие основные мероприятия: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b/>
          <w:bCs/>
          <w:color w:val="040203"/>
        </w:rPr>
        <w:t xml:space="preserve">         </w:t>
      </w:r>
      <w:r w:rsidR="00F06C08" w:rsidRPr="00165DAA">
        <w:rPr>
          <w:rFonts w:ascii="Arial" w:hAnsi="Arial" w:cs="Arial"/>
          <w:bCs/>
          <w:color w:val="040203"/>
        </w:rPr>
        <w:t>Основное мероприятие №</w:t>
      </w:r>
      <w:r w:rsidR="0014399C" w:rsidRPr="00165DAA">
        <w:rPr>
          <w:rFonts w:ascii="Arial" w:hAnsi="Arial" w:cs="Arial"/>
          <w:bCs/>
          <w:color w:val="040203"/>
          <w:lang w:val="en-US"/>
        </w:rPr>
        <w:t>I</w:t>
      </w:r>
      <w:r w:rsidR="0014399C" w:rsidRPr="00165DAA">
        <w:rPr>
          <w:rFonts w:ascii="Arial" w:hAnsi="Arial" w:cs="Arial"/>
          <w:bCs/>
          <w:color w:val="040203"/>
        </w:rPr>
        <w:t>.</w:t>
      </w:r>
      <w:r w:rsidR="0014399C" w:rsidRPr="00165DAA">
        <w:rPr>
          <w:rFonts w:ascii="Arial" w:hAnsi="Arial" w:cs="Arial"/>
          <w:bCs/>
          <w:color w:val="040203"/>
          <w:lang w:val="en-US"/>
        </w:rPr>
        <w:t>I</w:t>
      </w:r>
      <w:r w:rsidR="00F06C08" w:rsidRPr="00165DAA">
        <w:rPr>
          <w:rFonts w:ascii="Arial" w:hAnsi="Arial" w:cs="Arial"/>
          <w:bCs/>
          <w:color w:val="040203"/>
          <w:w w:val="111"/>
        </w:rPr>
        <w:t>.</w:t>
      </w:r>
      <w:r w:rsidR="00F06C08" w:rsidRPr="00165DAA">
        <w:rPr>
          <w:rFonts w:ascii="Arial" w:hAnsi="Arial" w:cs="Arial"/>
          <w:color w:val="040203"/>
          <w:w w:val="111"/>
        </w:rPr>
        <w:t xml:space="preserve"> </w:t>
      </w:r>
      <w:r w:rsidR="00F06C08" w:rsidRPr="00165DAA">
        <w:rPr>
          <w:rFonts w:ascii="Arial" w:hAnsi="Arial" w:cs="Arial"/>
          <w:color w:val="040203"/>
        </w:rPr>
        <w:t>Повышение кв</w:t>
      </w:r>
      <w:r w:rsidRPr="00165DAA">
        <w:rPr>
          <w:rFonts w:ascii="Arial" w:hAnsi="Arial" w:cs="Arial"/>
          <w:color w:val="040203"/>
        </w:rPr>
        <w:t>алификации муниципальных служащ</w:t>
      </w:r>
      <w:r w:rsidR="00F06C08" w:rsidRPr="00165DAA">
        <w:rPr>
          <w:rFonts w:ascii="Arial" w:hAnsi="Arial" w:cs="Arial"/>
          <w:color w:val="040203"/>
        </w:rPr>
        <w:t>их</w:t>
      </w:r>
      <w:r w:rsidR="00F06C08" w:rsidRPr="00165DAA">
        <w:rPr>
          <w:rFonts w:ascii="Arial" w:hAnsi="Arial" w:cs="Arial"/>
          <w:color w:val="333333"/>
        </w:rPr>
        <w:t xml:space="preserve">.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eastAsia="Arial" w:hAnsi="Arial" w:cs="Arial"/>
          <w:color w:val="040203"/>
          <w:w w:val="106"/>
        </w:rPr>
        <w:t xml:space="preserve"> В р</w:t>
      </w:r>
      <w:r w:rsidRPr="00165DAA">
        <w:rPr>
          <w:rFonts w:ascii="Arial" w:hAnsi="Arial" w:cs="Arial"/>
          <w:color w:val="040203"/>
        </w:rPr>
        <w:t>амках осуществления этого основного мероприятия предусматривается</w:t>
      </w:r>
      <w:r w:rsidRPr="00165DAA">
        <w:rPr>
          <w:rFonts w:ascii="Arial" w:hAnsi="Arial" w:cs="Arial"/>
          <w:color w:val="000000"/>
        </w:rPr>
        <w:t xml:space="preserve">: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  <w:shd w:val="clear" w:color="auto" w:fill="FFFF00"/>
        </w:rPr>
      </w:pPr>
      <w:r w:rsidRPr="00165DAA">
        <w:rPr>
          <w:rFonts w:ascii="Arial" w:hAnsi="Arial" w:cs="Arial"/>
          <w:color w:val="040203"/>
        </w:rPr>
        <w:t>- организация обучения муниципальных служащих на курсах повышения квалифи</w:t>
      </w:r>
      <w:r w:rsidRPr="00165DAA">
        <w:rPr>
          <w:rFonts w:ascii="Arial" w:hAnsi="Arial" w:cs="Arial"/>
          <w:color w:val="333333"/>
        </w:rPr>
        <w:t>к</w:t>
      </w:r>
      <w:r w:rsidRPr="00165DAA">
        <w:rPr>
          <w:rFonts w:ascii="Arial" w:hAnsi="Arial" w:cs="Arial"/>
          <w:color w:val="040203"/>
        </w:rPr>
        <w:t xml:space="preserve">ации;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eastAsia="Arial" w:hAnsi="Arial" w:cs="Arial"/>
          <w:color w:val="040203"/>
          <w:w w:val="112"/>
        </w:rPr>
      </w:pPr>
      <w:r w:rsidRPr="00165DAA">
        <w:rPr>
          <w:rFonts w:ascii="Arial" w:hAnsi="Arial" w:cs="Arial"/>
          <w:b/>
          <w:bCs/>
          <w:color w:val="040203"/>
        </w:rPr>
        <w:t xml:space="preserve">          </w:t>
      </w:r>
      <w:r w:rsidR="0014399C" w:rsidRPr="00165DAA">
        <w:rPr>
          <w:rFonts w:ascii="Arial" w:hAnsi="Arial" w:cs="Arial"/>
          <w:bCs/>
          <w:color w:val="040203"/>
        </w:rPr>
        <w:t>Основное мероприятие №</w:t>
      </w:r>
      <w:r w:rsidR="0014399C" w:rsidRPr="00165DAA">
        <w:rPr>
          <w:rFonts w:ascii="Arial" w:hAnsi="Arial" w:cs="Arial"/>
          <w:bCs/>
          <w:color w:val="040203"/>
          <w:lang w:val="en-US"/>
        </w:rPr>
        <w:t>I</w:t>
      </w:r>
      <w:r w:rsidR="00F06C08" w:rsidRPr="00165DAA">
        <w:rPr>
          <w:rFonts w:ascii="Arial" w:hAnsi="Arial" w:cs="Arial"/>
          <w:bCs/>
          <w:color w:val="040203"/>
        </w:rPr>
        <w:t>.</w:t>
      </w:r>
      <w:r w:rsidR="0014399C" w:rsidRPr="00165DAA">
        <w:rPr>
          <w:rFonts w:ascii="Arial" w:hAnsi="Arial" w:cs="Arial"/>
          <w:bCs/>
          <w:color w:val="040203"/>
        </w:rPr>
        <w:t>2</w:t>
      </w:r>
      <w:r w:rsidR="00F06C08" w:rsidRPr="00165DAA">
        <w:rPr>
          <w:rFonts w:ascii="Arial" w:hAnsi="Arial" w:cs="Arial"/>
          <w:color w:val="040203"/>
        </w:rPr>
        <w:t xml:space="preserve">. Правовое регулирование оценки деятельности органов местного самоуправления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 и обеспечение прозрачности, доступности и гласности в сфере местного самоуправления.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color w:val="000000"/>
        </w:rPr>
      </w:pPr>
      <w:r w:rsidRPr="00165DAA">
        <w:rPr>
          <w:rFonts w:ascii="Arial" w:eastAsia="Arial" w:hAnsi="Arial" w:cs="Arial"/>
          <w:color w:val="040203"/>
          <w:w w:val="112"/>
        </w:rPr>
        <w:t xml:space="preserve">         </w:t>
      </w:r>
      <w:r w:rsidR="00F06C08" w:rsidRPr="00165DAA">
        <w:rPr>
          <w:rFonts w:ascii="Arial" w:eastAsia="Arial" w:hAnsi="Arial" w:cs="Arial"/>
          <w:color w:val="040203"/>
          <w:w w:val="112"/>
        </w:rPr>
        <w:t xml:space="preserve">В </w:t>
      </w:r>
      <w:r w:rsidR="00F06C08" w:rsidRPr="00165DAA">
        <w:rPr>
          <w:rFonts w:ascii="Arial" w:hAnsi="Arial" w:cs="Arial"/>
          <w:color w:val="040203"/>
        </w:rPr>
        <w:t>рамках осуществления этого основного мероприятия предусматривается</w:t>
      </w:r>
      <w:r w:rsidR="00F06C08" w:rsidRPr="00165DAA">
        <w:rPr>
          <w:rFonts w:ascii="Arial" w:hAnsi="Arial" w:cs="Arial"/>
          <w:color w:val="000000"/>
        </w:rPr>
        <w:t xml:space="preserve">: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00000"/>
        </w:rPr>
        <w:t xml:space="preserve">- </w:t>
      </w:r>
      <w:r w:rsidRPr="00165DAA">
        <w:rPr>
          <w:rFonts w:ascii="Arial" w:hAnsi="Arial" w:cs="Arial"/>
          <w:color w:val="040203"/>
        </w:rPr>
        <w:t xml:space="preserve">разработка методики комплексной оценки деятельности муниципальных служащих и ее внедрение;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мониторинг внутренних и внешних источников формирования резерва муниципальных служащих;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 xml:space="preserve">- обеспечение гласности и равного доступа граждан к муниципальной службе;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b/>
          <w:bCs/>
          <w:color w:val="040203"/>
        </w:rPr>
      </w:pPr>
      <w:r w:rsidRPr="00165DAA">
        <w:rPr>
          <w:rFonts w:ascii="Arial" w:hAnsi="Arial" w:cs="Arial"/>
          <w:color w:val="040203"/>
        </w:rPr>
        <w:t xml:space="preserve">- проведение мероприятий антикоррупционной направленности.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040203"/>
        </w:rPr>
      </w:pPr>
      <w:r w:rsidRPr="00165DAA">
        <w:rPr>
          <w:rFonts w:ascii="Arial" w:hAnsi="Arial" w:cs="Arial"/>
          <w:bCs/>
          <w:color w:val="040203"/>
        </w:rPr>
        <w:t xml:space="preserve">          </w:t>
      </w:r>
      <w:r w:rsidR="00F06C08" w:rsidRPr="00165DAA">
        <w:rPr>
          <w:rFonts w:ascii="Arial" w:hAnsi="Arial" w:cs="Arial"/>
          <w:bCs/>
          <w:color w:val="040203"/>
        </w:rPr>
        <w:t>Основное мероприятие №1.3.</w:t>
      </w:r>
      <w:r w:rsidR="00F06C08" w:rsidRPr="00165DAA">
        <w:rPr>
          <w:rFonts w:ascii="Arial" w:hAnsi="Arial" w:cs="Arial"/>
          <w:color w:val="040203"/>
        </w:rPr>
        <w:t xml:space="preserve"> Организация мероприятий, проводимых с целью определения рисков развития заболеваний, раннего выявления </w:t>
      </w:r>
      <w:r w:rsidR="00F06C08" w:rsidRPr="00165DAA">
        <w:rPr>
          <w:rFonts w:ascii="Arial" w:hAnsi="Arial" w:cs="Arial"/>
          <w:color w:val="040203"/>
        </w:rPr>
        <w:lastRenderedPageBreak/>
        <w:t xml:space="preserve">имеющихся заболеваний, в </w:t>
      </w:r>
      <w:r w:rsidR="00F06C08" w:rsidRPr="00165DAA">
        <w:rPr>
          <w:rFonts w:ascii="Arial" w:eastAsia="Arial" w:hAnsi="Arial" w:cs="Arial"/>
          <w:color w:val="040203"/>
          <w:w w:val="115"/>
        </w:rPr>
        <w:t xml:space="preserve">том </w:t>
      </w:r>
      <w:r w:rsidR="00F06C08" w:rsidRPr="00165DAA">
        <w:rPr>
          <w:rFonts w:ascii="Arial" w:hAnsi="Arial" w:cs="Arial"/>
          <w:color w:val="040203"/>
        </w:rPr>
        <w:t xml:space="preserve">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</w:t>
      </w:r>
      <w:r w:rsidR="008B5C62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</w:t>
      </w:r>
      <w:r w:rsidR="00F06C08" w:rsidRPr="00165DAA">
        <w:rPr>
          <w:rFonts w:ascii="Arial" w:hAnsi="Arial" w:cs="Arial"/>
          <w:color w:val="000000"/>
        </w:rPr>
        <w:t xml:space="preserve">. </w:t>
      </w:r>
    </w:p>
    <w:p w:rsidR="00F06C08" w:rsidRPr="00165DAA" w:rsidRDefault="008B0580" w:rsidP="00552D7D">
      <w:pPr>
        <w:shd w:val="clear" w:color="auto" w:fill="FFFFFF"/>
        <w:autoSpaceDE w:val="0"/>
        <w:jc w:val="both"/>
        <w:rPr>
          <w:rFonts w:ascii="Arial" w:eastAsia="Arial" w:hAnsi="Arial" w:cs="Arial"/>
          <w:color w:val="040203"/>
          <w:w w:val="112"/>
        </w:rPr>
      </w:pPr>
      <w:r w:rsidRPr="00165DAA">
        <w:rPr>
          <w:rFonts w:ascii="Arial" w:hAnsi="Arial" w:cs="Arial"/>
          <w:b/>
          <w:bCs/>
          <w:color w:val="040203"/>
        </w:rPr>
        <w:t xml:space="preserve">          </w:t>
      </w:r>
      <w:r w:rsidR="00F06C08" w:rsidRPr="00165DAA">
        <w:rPr>
          <w:rFonts w:ascii="Arial" w:hAnsi="Arial" w:cs="Arial"/>
          <w:bCs/>
          <w:color w:val="040203"/>
        </w:rPr>
        <w:t>Основное мероприятие №1.4.</w:t>
      </w:r>
      <w:r w:rsidR="00F06C08" w:rsidRPr="00165DAA">
        <w:rPr>
          <w:rFonts w:ascii="Arial" w:hAnsi="Arial" w:cs="Arial"/>
          <w:color w:val="040203"/>
        </w:rPr>
        <w:t xml:space="preserve"> Обеспечение материально-техническими ресурсами и информационно-коммуникационное сопровождение рабочих мест муниципальных служащих </w:t>
      </w:r>
      <w:r w:rsidR="008B5C62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="00F06C08" w:rsidRPr="00165DAA">
        <w:rPr>
          <w:rFonts w:ascii="Arial" w:hAnsi="Arial" w:cs="Arial"/>
          <w:color w:val="040203"/>
        </w:rPr>
        <w:t xml:space="preserve"> Курской области.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eastAsia="Arial" w:hAnsi="Arial" w:cs="Arial"/>
          <w:color w:val="040203"/>
          <w:w w:val="112"/>
        </w:rPr>
        <w:t xml:space="preserve">В </w:t>
      </w:r>
      <w:r w:rsidRPr="00165DAA">
        <w:rPr>
          <w:rFonts w:ascii="Arial" w:hAnsi="Arial" w:cs="Arial"/>
          <w:color w:val="040203"/>
        </w:rPr>
        <w:t xml:space="preserve">рамках осуществления этого основного мероприятия предусматривается: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>- материально-техническое обеспечение</w:t>
      </w:r>
      <w:r w:rsidR="00395F82" w:rsidRPr="00165DAA">
        <w:rPr>
          <w:rFonts w:ascii="Arial" w:hAnsi="Arial" w:cs="Arial"/>
          <w:color w:val="040203"/>
        </w:rPr>
        <w:t xml:space="preserve"> (мероприятия по приобретению ГСМ, ремонту и обслуживанию автомобиля)</w:t>
      </w:r>
      <w:r w:rsidRPr="00165DAA">
        <w:rPr>
          <w:rFonts w:ascii="Arial" w:hAnsi="Arial" w:cs="Arial"/>
          <w:color w:val="040203"/>
        </w:rPr>
        <w:t xml:space="preserve"> муниципальной службы </w:t>
      </w:r>
      <w:r w:rsidR="008B5C62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Pr="00165DAA">
        <w:rPr>
          <w:rFonts w:ascii="Arial" w:hAnsi="Arial" w:cs="Arial"/>
          <w:color w:val="040203"/>
        </w:rPr>
        <w:t xml:space="preserve"> Курской области;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40203"/>
        </w:rPr>
      </w:pPr>
      <w:r w:rsidRPr="00165DAA">
        <w:rPr>
          <w:rFonts w:ascii="Arial" w:hAnsi="Arial" w:cs="Arial"/>
          <w:color w:val="040203"/>
        </w:rPr>
        <w:t>- мероприятия по приобретению, ремонту и обслуживанию компьютерной техники</w:t>
      </w:r>
      <w:r w:rsidR="008B0580" w:rsidRPr="00165DAA">
        <w:rPr>
          <w:rFonts w:ascii="Arial" w:hAnsi="Arial" w:cs="Arial"/>
          <w:color w:val="040203"/>
        </w:rPr>
        <w:t>,</w:t>
      </w:r>
      <w:r w:rsidRPr="00165DAA">
        <w:rPr>
          <w:rFonts w:ascii="Arial" w:hAnsi="Arial" w:cs="Arial"/>
          <w:color w:val="040203"/>
        </w:rPr>
        <w:t xml:space="preserve">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 </w:t>
      </w:r>
      <w:r w:rsidR="008B5C62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Pr="00165DAA">
        <w:rPr>
          <w:rFonts w:ascii="Arial" w:hAnsi="Arial" w:cs="Arial"/>
          <w:color w:val="040203"/>
        </w:rPr>
        <w:t xml:space="preserve"> Курской области;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00000"/>
        </w:rPr>
      </w:pPr>
      <w:r w:rsidRPr="00165DAA">
        <w:rPr>
          <w:rFonts w:ascii="Arial" w:hAnsi="Arial" w:cs="Arial"/>
          <w:color w:val="040203"/>
        </w:rPr>
        <w:t xml:space="preserve">- обустройство и модернизация рабочих мест муниципальных служащих, замещающих должности муниципальной службы в </w:t>
      </w:r>
      <w:r w:rsidR="008B5C62" w:rsidRPr="00165DAA">
        <w:rPr>
          <w:rFonts w:ascii="Arial" w:hAnsi="Arial" w:cs="Arial"/>
          <w:color w:val="040203"/>
        </w:rPr>
        <w:t xml:space="preserve">администрации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Pr="00165DAA">
        <w:rPr>
          <w:rFonts w:ascii="Arial" w:hAnsi="Arial" w:cs="Arial"/>
          <w:color w:val="040203"/>
        </w:rPr>
        <w:t xml:space="preserve"> Курской области; </w:t>
      </w:r>
    </w:p>
    <w:p w:rsidR="00F06C08" w:rsidRPr="00165DAA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20001"/>
        </w:rPr>
      </w:pPr>
      <w:r w:rsidRPr="00165DAA">
        <w:rPr>
          <w:rFonts w:ascii="Arial" w:hAnsi="Arial" w:cs="Arial"/>
          <w:color w:val="000000"/>
        </w:rPr>
        <w:t xml:space="preserve">- </w:t>
      </w:r>
      <w:r w:rsidRPr="00165DAA">
        <w:rPr>
          <w:rFonts w:ascii="Arial" w:hAnsi="Arial" w:cs="Arial"/>
          <w:color w:val="040203"/>
        </w:rPr>
        <w:t>обеспечение доступа к внешним информационным ресурсам и сетям связи, коммуникационным сетям и оплата почтовых расходов, связанных с исполнением должностных обязанностей муниципальными</w:t>
      </w:r>
      <w:r w:rsidRPr="00165DAA">
        <w:rPr>
          <w:rFonts w:ascii="Arial" w:hAnsi="Arial" w:cs="Arial"/>
          <w:color w:val="040203"/>
          <w:w w:val="111"/>
        </w:rPr>
        <w:t xml:space="preserve"> </w:t>
      </w:r>
      <w:r w:rsidR="008B0580" w:rsidRPr="00165DAA">
        <w:rPr>
          <w:rFonts w:ascii="Arial" w:hAnsi="Arial" w:cs="Arial"/>
          <w:color w:val="040203"/>
        </w:rPr>
        <w:t>сл</w:t>
      </w:r>
      <w:r w:rsidR="008B5C62" w:rsidRPr="00165DAA">
        <w:rPr>
          <w:rFonts w:ascii="Arial" w:hAnsi="Arial" w:cs="Arial"/>
          <w:color w:val="040203"/>
        </w:rPr>
        <w:t>у</w:t>
      </w:r>
      <w:r w:rsidR="008B0580" w:rsidRPr="00165DAA">
        <w:rPr>
          <w:rFonts w:ascii="Arial" w:hAnsi="Arial" w:cs="Arial"/>
          <w:color w:val="040203"/>
        </w:rPr>
        <w:t>жащ</w:t>
      </w:r>
      <w:r w:rsidRPr="00165DAA">
        <w:rPr>
          <w:rFonts w:ascii="Arial" w:hAnsi="Arial" w:cs="Arial"/>
          <w:color w:val="040203"/>
        </w:rPr>
        <w:t>ими</w:t>
      </w:r>
      <w:r w:rsidR="008B0580" w:rsidRPr="00165DAA">
        <w:rPr>
          <w:rFonts w:ascii="Arial" w:hAnsi="Arial" w:cs="Arial"/>
          <w:color w:val="040203"/>
        </w:rPr>
        <w:t>,</w:t>
      </w:r>
      <w:r w:rsidRPr="00165DAA">
        <w:rPr>
          <w:rFonts w:ascii="Arial" w:hAnsi="Arial" w:cs="Arial"/>
          <w:color w:val="040203"/>
        </w:rPr>
        <w:t xml:space="preserve"> замещающими должности муниципальной службы в </w:t>
      </w:r>
      <w:r w:rsidR="00552D7D">
        <w:rPr>
          <w:rFonts w:ascii="Arial" w:hAnsi="Arial" w:cs="Arial"/>
          <w:color w:val="040203"/>
        </w:rPr>
        <w:t>А</w:t>
      </w:r>
      <w:r w:rsidR="008B5C62" w:rsidRPr="00165DAA">
        <w:rPr>
          <w:rFonts w:ascii="Arial" w:hAnsi="Arial" w:cs="Arial"/>
          <w:color w:val="040203"/>
        </w:rPr>
        <w:t xml:space="preserve">дминистрации </w:t>
      </w:r>
      <w:r w:rsidR="00932F0C">
        <w:rPr>
          <w:rFonts w:ascii="Arial" w:hAnsi="Arial" w:cs="Arial"/>
          <w:color w:val="040203"/>
        </w:rPr>
        <w:t>Старогородского</w:t>
      </w:r>
      <w:r w:rsidR="00254E5E" w:rsidRPr="00165DAA">
        <w:rPr>
          <w:rFonts w:ascii="Arial" w:hAnsi="Arial" w:cs="Arial"/>
          <w:color w:val="040203"/>
        </w:rPr>
        <w:t xml:space="preserve"> сельсовета</w:t>
      </w:r>
      <w:r w:rsidRPr="00165DAA">
        <w:rPr>
          <w:rFonts w:ascii="Arial" w:hAnsi="Arial" w:cs="Arial"/>
          <w:color w:val="040203"/>
        </w:rPr>
        <w:t xml:space="preserve"> Курской области. </w:t>
      </w:r>
    </w:p>
    <w:p w:rsidR="00F06C08" w:rsidRPr="00165DAA" w:rsidRDefault="00F06C08" w:rsidP="00552D7D">
      <w:pPr>
        <w:shd w:val="clear" w:color="auto" w:fill="FFFFFF"/>
        <w:autoSpaceDE w:val="0"/>
        <w:jc w:val="both"/>
        <w:rPr>
          <w:rFonts w:ascii="Arial" w:hAnsi="Arial" w:cs="Arial"/>
        </w:rPr>
      </w:pPr>
      <w:r w:rsidRPr="00165DAA">
        <w:rPr>
          <w:rFonts w:ascii="Arial" w:hAnsi="Arial" w:cs="Arial"/>
        </w:rPr>
        <w:t xml:space="preserve">       Сведения об основных мероприятиях муниципальной программы представлены в приложении №</w:t>
      </w:r>
      <w:r w:rsidR="008B0580" w:rsidRPr="00165DAA">
        <w:rPr>
          <w:rFonts w:ascii="Arial" w:hAnsi="Arial" w:cs="Arial"/>
        </w:rPr>
        <w:t xml:space="preserve"> </w:t>
      </w:r>
      <w:r w:rsidRPr="00165DAA">
        <w:rPr>
          <w:rFonts w:ascii="Arial" w:hAnsi="Arial" w:cs="Arial"/>
        </w:rPr>
        <w:t>2</w:t>
      </w:r>
      <w:r w:rsidRPr="00165DAA">
        <w:rPr>
          <w:rFonts w:ascii="Arial" w:hAnsi="Arial" w:cs="Arial"/>
          <w:i/>
          <w:iCs/>
          <w:w w:val="76"/>
        </w:rPr>
        <w:t xml:space="preserve"> </w:t>
      </w:r>
      <w:r w:rsidRPr="00165DAA">
        <w:rPr>
          <w:rFonts w:ascii="Arial" w:hAnsi="Arial" w:cs="Arial"/>
        </w:rPr>
        <w:t xml:space="preserve">к муниципальной программе. </w:t>
      </w:r>
    </w:p>
    <w:p w:rsidR="00F06C08" w:rsidRPr="00587CD3" w:rsidRDefault="00F06C08" w:rsidP="00552D7D">
      <w:pPr>
        <w:shd w:val="clear" w:color="auto" w:fill="FFFFFF"/>
        <w:autoSpaceDE w:val="0"/>
        <w:jc w:val="both"/>
        <w:rPr>
          <w:color w:val="020001"/>
          <w:sz w:val="28"/>
          <w:szCs w:val="28"/>
        </w:rPr>
      </w:pPr>
      <w:r w:rsidRPr="00165DAA">
        <w:rPr>
          <w:rFonts w:ascii="Arial" w:hAnsi="Arial" w:cs="Arial"/>
          <w:color w:val="929292"/>
        </w:rPr>
        <w:t xml:space="preserve">       </w:t>
      </w:r>
      <w:proofErr w:type="gramStart"/>
      <w:r w:rsidRPr="00165DAA">
        <w:rPr>
          <w:rFonts w:ascii="Arial" w:hAnsi="Arial" w:cs="Arial"/>
          <w:color w:val="020001"/>
        </w:rPr>
        <w:t>В процессе реализаци</w:t>
      </w:r>
      <w:r w:rsidRPr="00165DAA">
        <w:rPr>
          <w:rFonts w:ascii="Arial" w:hAnsi="Arial" w:cs="Arial"/>
          <w:color w:val="232022"/>
        </w:rPr>
        <w:t xml:space="preserve">и </w:t>
      </w:r>
      <w:r w:rsidRPr="00165DAA">
        <w:rPr>
          <w:rFonts w:ascii="Arial" w:hAnsi="Arial" w:cs="Arial"/>
          <w:color w:val="020001"/>
        </w:rPr>
        <w:t xml:space="preserve">муниципальной программы допускается внесение изменений в нормативные правовые акты </w:t>
      </w:r>
      <w:r w:rsidR="008B5C62" w:rsidRPr="00165DAA">
        <w:rPr>
          <w:rFonts w:ascii="Arial" w:hAnsi="Arial" w:cs="Arial"/>
          <w:color w:val="020001"/>
        </w:rPr>
        <w:t xml:space="preserve">муниципального образования </w:t>
      </w:r>
      <w:r w:rsidR="001271D6">
        <w:rPr>
          <w:rFonts w:ascii="Arial" w:hAnsi="Arial" w:cs="Arial"/>
          <w:color w:val="020001"/>
        </w:rPr>
        <w:t>«</w:t>
      </w:r>
      <w:proofErr w:type="spellStart"/>
      <w:r w:rsidR="00932F0C">
        <w:rPr>
          <w:rFonts w:ascii="Arial" w:hAnsi="Arial" w:cs="Arial"/>
          <w:color w:val="020001"/>
        </w:rPr>
        <w:t>Старогородский</w:t>
      </w:r>
      <w:proofErr w:type="spellEnd"/>
      <w:r w:rsidR="00254E5E" w:rsidRPr="00165DAA">
        <w:rPr>
          <w:rFonts w:ascii="Arial" w:hAnsi="Arial" w:cs="Arial"/>
          <w:color w:val="020001"/>
        </w:rPr>
        <w:t xml:space="preserve"> сельсовет</w:t>
      </w:r>
      <w:r w:rsidR="001271D6">
        <w:rPr>
          <w:rFonts w:ascii="Arial" w:hAnsi="Arial" w:cs="Arial"/>
          <w:color w:val="020001"/>
        </w:rPr>
        <w:t>»</w:t>
      </w:r>
      <w:r w:rsidR="008B5C62" w:rsidRPr="00165DAA">
        <w:rPr>
          <w:rFonts w:ascii="Arial" w:hAnsi="Arial" w:cs="Arial"/>
          <w:color w:val="020001"/>
        </w:rPr>
        <w:t xml:space="preserve"> Курской области</w:t>
      </w:r>
      <w:r w:rsidRPr="00165DAA">
        <w:rPr>
          <w:rFonts w:ascii="Arial" w:hAnsi="Arial" w:cs="Arial"/>
          <w:color w:val="020001"/>
        </w:rPr>
        <w:t>, связанные со сферой</w:t>
      </w:r>
      <w:r w:rsidRPr="00165DAA">
        <w:rPr>
          <w:rFonts w:ascii="Arial" w:hAnsi="Arial" w:cs="Arial"/>
          <w:color w:val="5A5A5A"/>
        </w:rPr>
        <w:t xml:space="preserve">· </w:t>
      </w:r>
      <w:r w:rsidRPr="00165DAA">
        <w:rPr>
          <w:rFonts w:ascii="Arial" w:hAnsi="Arial" w:cs="Arial"/>
          <w:color w:val="020001"/>
        </w:rPr>
        <w:t>её применения</w:t>
      </w:r>
      <w:r w:rsidRPr="00165DAA">
        <w:rPr>
          <w:rFonts w:ascii="Arial" w:hAnsi="Arial" w:cs="Arial"/>
          <w:color w:val="232022"/>
        </w:rPr>
        <w:t xml:space="preserve">, </w:t>
      </w:r>
      <w:r w:rsidRPr="00165DAA">
        <w:rPr>
          <w:rFonts w:ascii="Arial" w:hAnsi="Arial" w:cs="Arial"/>
          <w:color w:val="020001"/>
        </w:rPr>
        <w:t xml:space="preserve"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на территории </w:t>
      </w:r>
      <w:r w:rsidR="00932F0C">
        <w:rPr>
          <w:rFonts w:ascii="Arial" w:hAnsi="Arial" w:cs="Arial"/>
          <w:color w:val="020001"/>
        </w:rPr>
        <w:t>Старогородского</w:t>
      </w:r>
      <w:r w:rsidR="00254E5E" w:rsidRPr="00165DAA">
        <w:rPr>
          <w:rFonts w:ascii="Arial" w:hAnsi="Arial" w:cs="Arial"/>
          <w:color w:val="020001"/>
        </w:rPr>
        <w:t xml:space="preserve"> сельсовета</w:t>
      </w:r>
      <w:r w:rsidRPr="00165DAA">
        <w:rPr>
          <w:rFonts w:ascii="Arial" w:hAnsi="Arial" w:cs="Arial"/>
          <w:color w:val="020001"/>
        </w:rPr>
        <w:t xml:space="preserve"> Курской</w:t>
      </w:r>
      <w:r w:rsidRPr="00587CD3">
        <w:rPr>
          <w:color w:val="020001"/>
          <w:sz w:val="28"/>
          <w:szCs w:val="28"/>
        </w:rPr>
        <w:t xml:space="preserve"> </w:t>
      </w:r>
      <w:r w:rsidRPr="00BE7D41">
        <w:rPr>
          <w:rFonts w:ascii="Arial" w:hAnsi="Arial" w:cs="Arial"/>
          <w:color w:val="020001"/>
        </w:rPr>
        <w:t>области.</w:t>
      </w:r>
      <w:proofErr w:type="gramEnd"/>
    </w:p>
    <w:p w:rsidR="008B0580" w:rsidRPr="00587CD3" w:rsidRDefault="008B0580" w:rsidP="00552D7D">
      <w:pPr>
        <w:shd w:val="clear" w:color="auto" w:fill="FFFFFF"/>
        <w:autoSpaceDE w:val="0"/>
        <w:jc w:val="both"/>
        <w:rPr>
          <w:b/>
          <w:bCs/>
          <w:color w:val="020001"/>
          <w:sz w:val="28"/>
          <w:szCs w:val="28"/>
        </w:rPr>
      </w:pPr>
    </w:p>
    <w:p w:rsidR="00F06C08" w:rsidRPr="00093C73" w:rsidRDefault="0014399C" w:rsidP="00552D7D">
      <w:pPr>
        <w:shd w:val="clear" w:color="auto" w:fill="FFFFFF"/>
        <w:autoSpaceDE w:val="0"/>
        <w:jc w:val="center"/>
        <w:rPr>
          <w:rFonts w:ascii="Arial" w:hAnsi="Arial" w:cs="Arial"/>
          <w:sz w:val="30"/>
          <w:szCs w:val="30"/>
        </w:rPr>
      </w:pPr>
      <w:r w:rsidRPr="00093C73">
        <w:rPr>
          <w:rFonts w:ascii="Arial" w:hAnsi="Arial" w:cs="Arial"/>
          <w:b/>
          <w:bCs/>
          <w:color w:val="020001"/>
          <w:sz w:val="30"/>
          <w:szCs w:val="30"/>
        </w:rPr>
        <w:t>V</w:t>
      </w:r>
      <w:r w:rsidR="00F06C08" w:rsidRPr="00093C73">
        <w:rPr>
          <w:rFonts w:ascii="Arial" w:hAnsi="Arial" w:cs="Arial"/>
          <w:b/>
          <w:bCs/>
          <w:color w:val="020001"/>
          <w:sz w:val="30"/>
          <w:szCs w:val="30"/>
        </w:rPr>
        <w:t>.  Обоснование выделения подпрограмм</w:t>
      </w:r>
    </w:p>
    <w:p w:rsidR="00F06C08" w:rsidRPr="00BE7D41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color w:val="020001"/>
        </w:rPr>
      </w:pPr>
      <w:r w:rsidRPr="00BE7D41">
        <w:rPr>
          <w:rFonts w:ascii="Arial" w:hAnsi="Arial" w:cs="Arial"/>
          <w:color w:val="020001"/>
        </w:rPr>
        <w:t xml:space="preserve">             </w:t>
      </w:r>
      <w:r w:rsidR="00F06C08" w:rsidRPr="00BE7D41">
        <w:rPr>
          <w:rFonts w:ascii="Arial" w:hAnsi="Arial" w:cs="Arial"/>
          <w:color w:val="020001"/>
        </w:rPr>
        <w:t xml:space="preserve"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 </w:t>
      </w:r>
    </w:p>
    <w:p w:rsidR="00F06C08" w:rsidRPr="00BE7D41" w:rsidRDefault="008B0580" w:rsidP="00552D7D">
      <w:pPr>
        <w:shd w:val="clear" w:color="auto" w:fill="FFFFFF"/>
        <w:autoSpaceDE w:val="0"/>
        <w:jc w:val="both"/>
        <w:rPr>
          <w:rFonts w:ascii="Arial" w:hAnsi="Arial" w:cs="Arial"/>
          <w:color w:val="010001"/>
        </w:rPr>
      </w:pPr>
      <w:r w:rsidRPr="00BE7D41">
        <w:rPr>
          <w:rFonts w:ascii="Arial" w:hAnsi="Arial" w:cs="Arial"/>
          <w:color w:val="020001"/>
        </w:rPr>
        <w:t xml:space="preserve">           </w:t>
      </w:r>
      <w:r w:rsidR="00F06C08" w:rsidRPr="00BE7D41">
        <w:rPr>
          <w:rFonts w:ascii="Arial" w:hAnsi="Arial" w:cs="Arial"/>
          <w:color w:val="020001"/>
        </w:rPr>
        <w:t>Решение за</w:t>
      </w:r>
      <w:r w:rsidR="00BF70BC" w:rsidRPr="00BE7D41">
        <w:rPr>
          <w:rFonts w:ascii="Arial" w:hAnsi="Arial" w:cs="Arial"/>
          <w:color w:val="020001"/>
        </w:rPr>
        <w:t>дач муниципальной программы осущ</w:t>
      </w:r>
      <w:r w:rsidR="00F06C08" w:rsidRPr="00BE7D41">
        <w:rPr>
          <w:rFonts w:ascii="Arial" w:hAnsi="Arial" w:cs="Arial"/>
          <w:color w:val="020001"/>
        </w:rPr>
        <w:t xml:space="preserve">ествляется посредством выполнения соответствующей им </w:t>
      </w:r>
      <w:r w:rsidR="00F06C08" w:rsidRPr="00BE7D41">
        <w:rPr>
          <w:rFonts w:ascii="Arial" w:hAnsi="Arial" w:cs="Arial"/>
          <w:bCs/>
          <w:color w:val="020001"/>
        </w:rPr>
        <w:t>подпрограммы 1</w:t>
      </w:r>
      <w:r w:rsidR="00F06C08" w:rsidRPr="00BE7D41">
        <w:rPr>
          <w:rFonts w:ascii="Arial" w:hAnsi="Arial" w:cs="Arial"/>
          <w:color w:val="020001"/>
        </w:rPr>
        <w:t xml:space="preserve"> </w:t>
      </w:r>
      <w:r w:rsidR="001271D6">
        <w:rPr>
          <w:rFonts w:ascii="Arial" w:hAnsi="Arial" w:cs="Arial"/>
          <w:color w:val="040203"/>
        </w:rPr>
        <w:t>«</w:t>
      </w:r>
      <w:r w:rsidR="00095729" w:rsidRPr="00BE7D41">
        <w:rPr>
          <w:rFonts w:ascii="Arial" w:hAnsi="Arial" w:cs="Arial"/>
          <w:color w:val="040203"/>
        </w:rPr>
        <w:t xml:space="preserve">Развитие мероприятий, направленных на развитие муниципальной службы в </w:t>
      </w:r>
      <w:proofErr w:type="spellStart"/>
      <w:r w:rsidR="003C2330">
        <w:rPr>
          <w:rFonts w:ascii="Arial" w:hAnsi="Arial" w:cs="Arial"/>
          <w:color w:val="040203"/>
        </w:rPr>
        <w:t>Старогородском</w:t>
      </w:r>
      <w:proofErr w:type="spellEnd"/>
      <w:r w:rsidR="00254E5E" w:rsidRPr="00BE7D41">
        <w:rPr>
          <w:rFonts w:ascii="Arial" w:hAnsi="Arial" w:cs="Arial"/>
          <w:color w:val="040203"/>
        </w:rPr>
        <w:t xml:space="preserve"> сельсовете</w:t>
      </w:r>
      <w:r w:rsidR="00095729" w:rsidRPr="00BE7D41">
        <w:rPr>
          <w:rFonts w:ascii="Arial" w:hAnsi="Arial" w:cs="Arial"/>
          <w:color w:val="040203"/>
        </w:rPr>
        <w:t xml:space="preserve"> Курской области</w:t>
      </w:r>
      <w:r w:rsidR="001271D6">
        <w:rPr>
          <w:rFonts w:ascii="Arial" w:hAnsi="Arial" w:cs="Arial"/>
          <w:color w:val="040203"/>
        </w:rPr>
        <w:t>»</w:t>
      </w:r>
      <w:r w:rsidR="00F06C08" w:rsidRPr="00BE7D41">
        <w:rPr>
          <w:rFonts w:ascii="Arial" w:hAnsi="Arial" w:cs="Arial"/>
          <w:color w:val="020001"/>
        </w:rPr>
        <w:t xml:space="preserve">: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20001"/>
        </w:rPr>
      </w:pPr>
      <w:r w:rsidRPr="00BE7D41">
        <w:rPr>
          <w:rFonts w:ascii="Arial" w:hAnsi="Arial" w:cs="Arial"/>
          <w:color w:val="010001"/>
        </w:rPr>
        <w:t xml:space="preserve">- </w:t>
      </w:r>
      <w:r w:rsidRPr="00BE7D41">
        <w:rPr>
          <w:rFonts w:ascii="Arial" w:hAnsi="Arial" w:cs="Arial"/>
          <w:color w:val="020001"/>
        </w:rPr>
        <w:t xml:space="preserve">создание единой системы непрерывного обучения 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20001"/>
        </w:rPr>
      </w:pPr>
      <w:r w:rsidRPr="00BE7D41">
        <w:rPr>
          <w:rFonts w:ascii="Arial" w:hAnsi="Arial" w:cs="Arial"/>
          <w:color w:val="020001"/>
        </w:rPr>
        <w:t xml:space="preserve">- формирование эффективной системы управления муниципальной службой;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20001"/>
        </w:rPr>
      </w:pPr>
      <w:r w:rsidRPr="00BE7D41">
        <w:rPr>
          <w:rFonts w:ascii="Arial" w:hAnsi="Arial" w:cs="Arial"/>
          <w:color w:val="020001"/>
        </w:rPr>
        <w:t>- повышение о</w:t>
      </w:r>
      <w:r w:rsidRPr="00BE7D41">
        <w:rPr>
          <w:rFonts w:ascii="Arial" w:hAnsi="Arial" w:cs="Arial"/>
          <w:color w:val="232022"/>
        </w:rPr>
        <w:t>т</w:t>
      </w:r>
      <w:r w:rsidRPr="00BE7D41">
        <w:rPr>
          <w:rFonts w:ascii="Arial" w:hAnsi="Arial" w:cs="Arial"/>
          <w:color w:val="020001"/>
        </w:rPr>
        <w:t>ветс</w:t>
      </w:r>
      <w:r w:rsidRPr="00BE7D41">
        <w:rPr>
          <w:rFonts w:ascii="Arial" w:hAnsi="Arial" w:cs="Arial"/>
          <w:color w:val="232022"/>
        </w:rPr>
        <w:t>т</w:t>
      </w:r>
      <w:r w:rsidRPr="00BE7D41">
        <w:rPr>
          <w:rFonts w:ascii="Arial" w:hAnsi="Arial" w:cs="Arial"/>
          <w:color w:val="020001"/>
        </w:rPr>
        <w:t xml:space="preserve">венности муниципальных служащих за результаты своей деятельности;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10001"/>
        </w:rPr>
      </w:pPr>
      <w:r w:rsidRPr="00BE7D41">
        <w:rPr>
          <w:rFonts w:ascii="Arial" w:hAnsi="Arial" w:cs="Arial"/>
          <w:color w:val="020001"/>
        </w:rPr>
        <w:t xml:space="preserve">- обеспечение открытости и прозрачности муниципальной службы;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20001"/>
        </w:rPr>
      </w:pPr>
      <w:r w:rsidRPr="00BE7D41">
        <w:rPr>
          <w:rFonts w:ascii="Arial" w:hAnsi="Arial" w:cs="Arial"/>
          <w:color w:val="010001"/>
        </w:rPr>
        <w:lastRenderedPageBreak/>
        <w:t xml:space="preserve">- </w:t>
      </w:r>
      <w:r w:rsidRPr="00BE7D41">
        <w:rPr>
          <w:rFonts w:ascii="Arial" w:hAnsi="Arial" w:cs="Arial"/>
          <w:color w:val="020001"/>
        </w:rPr>
        <w:t>укрепление материально</w:t>
      </w:r>
      <w:r w:rsidRPr="00BE7D41">
        <w:rPr>
          <w:rFonts w:ascii="Arial" w:hAnsi="Arial" w:cs="Arial"/>
          <w:color w:val="010001"/>
        </w:rPr>
        <w:t>-</w:t>
      </w:r>
      <w:r w:rsidRPr="00BE7D41">
        <w:rPr>
          <w:rFonts w:ascii="Arial" w:hAnsi="Arial" w:cs="Arial"/>
          <w:color w:val="020001"/>
        </w:rPr>
        <w:t xml:space="preserve">технической базы, необходимой для эффективного развития муниципальной службы. </w:t>
      </w:r>
    </w:p>
    <w:p w:rsidR="00F06C08" w:rsidRPr="00BE7D41" w:rsidRDefault="008B0580" w:rsidP="00552D7D">
      <w:pPr>
        <w:shd w:val="clear" w:color="auto" w:fill="FFFFFF"/>
        <w:autoSpaceDE w:val="0"/>
        <w:jc w:val="both"/>
        <w:rPr>
          <w:rFonts w:ascii="Arial" w:hAnsi="Arial" w:cs="Arial"/>
        </w:rPr>
      </w:pPr>
      <w:r w:rsidRPr="00BE7D41">
        <w:rPr>
          <w:rFonts w:ascii="Arial" w:hAnsi="Arial" w:cs="Arial"/>
          <w:color w:val="020001"/>
        </w:rPr>
        <w:t xml:space="preserve">           </w:t>
      </w:r>
      <w:r w:rsidR="00F06C08" w:rsidRPr="00BE7D41">
        <w:rPr>
          <w:rFonts w:ascii="Arial" w:hAnsi="Arial" w:cs="Arial"/>
          <w:color w:val="020001"/>
        </w:rPr>
        <w:t>Структура по</w:t>
      </w:r>
      <w:r w:rsidR="00F06C08" w:rsidRPr="00BE7D41">
        <w:rPr>
          <w:rFonts w:ascii="Arial" w:hAnsi="Arial" w:cs="Arial"/>
          <w:color w:val="232022"/>
        </w:rPr>
        <w:t>д</w:t>
      </w:r>
      <w:r w:rsidR="00F06C08" w:rsidRPr="00BE7D41">
        <w:rPr>
          <w:rFonts w:ascii="Arial" w:hAnsi="Arial" w:cs="Arial"/>
          <w:color w:val="020001"/>
        </w:rPr>
        <w:t>программы, включенной в муниципальную программу, соответствует принципам программно-це</w:t>
      </w:r>
      <w:r w:rsidR="00F06C08" w:rsidRPr="00BE7D41">
        <w:rPr>
          <w:rFonts w:ascii="Arial" w:hAnsi="Arial" w:cs="Arial"/>
          <w:color w:val="232022"/>
        </w:rPr>
        <w:t>л</w:t>
      </w:r>
      <w:r w:rsidR="00F06C08" w:rsidRPr="00BE7D41">
        <w:rPr>
          <w:rFonts w:ascii="Arial" w:hAnsi="Arial" w:cs="Arial"/>
          <w:color w:val="020001"/>
        </w:rPr>
        <w:t>евого метода в сфере совершенствования и развития муниципальной службы и о</w:t>
      </w:r>
      <w:r w:rsidR="00F06C08" w:rsidRPr="00BE7D41">
        <w:rPr>
          <w:rFonts w:ascii="Arial" w:hAnsi="Arial" w:cs="Arial"/>
          <w:color w:val="232022"/>
        </w:rPr>
        <w:t>х</w:t>
      </w:r>
      <w:r w:rsidR="00F06C08" w:rsidRPr="00BE7D41">
        <w:rPr>
          <w:rFonts w:ascii="Arial" w:hAnsi="Arial" w:cs="Arial"/>
          <w:color w:val="020001"/>
        </w:rPr>
        <w:t xml:space="preserve">ватывает основные направления государственной политики в данной области. </w:t>
      </w:r>
    </w:p>
    <w:p w:rsidR="00F06C08" w:rsidRPr="00165DAA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sz w:val="28"/>
          <w:szCs w:val="28"/>
        </w:rPr>
      </w:pPr>
    </w:p>
    <w:p w:rsidR="00F06C08" w:rsidRPr="00093C73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30002"/>
          <w:sz w:val="30"/>
          <w:szCs w:val="30"/>
        </w:rPr>
      </w:pPr>
      <w:r w:rsidRPr="00093C73">
        <w:rPr>
          <w:rFonts w:ascii="Arial" w:hAnsi="Arial" w:cs="Arial"/>
          <w:b/>
          <w:bCs/>
          <w:color w:val="030002"/>
          <w:sz w:val="30"/>
          <w:szCs w:val="30"/>
          <w:lang w:val="en-US"/>
        </w:rPr>
        <w:t>VI</w:t>
      </w:r>
      <w:r w:rsidRPr="00093C73">
        <w:rPr>
          <w:rFonts w:ascii="Arial" w:hAnsi="Arial" w:cs="Arial"/>
          <w:b/>
          <w:bCs/>
          <w:color w:val="030002"/>
          <w:sz w:val="30"/>
          <w:szCs w:val="30"/>
        </w:rPr>
        <w:t xml:space="preserve">. Обоснование объема финансовых ресурсов, необходимых для реализации муниципальной программы </w:t>
      </w:r>
    </w:p>
    <w:p w:rsidR="00E25A5C" w:rsidRPr="00BE7D41" w:rsidRDefault="00986B7C" w:rsidP="00552D7D">
      <w:pPr>
        <w:ind w:firstLine="709"/>
        <w:jc w:val="both"/>
        <w:rPr>
          <w:rFonts w:ascii="Arial" w:hAnsi="Arial" w:cs="Arial"/>
          <w:bCs/>
        </w:rPr>
      </w:pPr>
      <w:r w:rsidRPr="00BE7D41">
        <w:rPr>
          <w:rFonts w:ascii="Arial" w:hAnsi="Arial" w:cs="Arial"/>
          <w:bCs/>
        </w:rPr>
        <w:t xml:space="preserve">Организация мероприятий </w:t>
      </w:r>
      <w:r w:rsidR="00E25A5C" w:rsidRPr="00BE7D41">
        <w:rPr>
          <w:rFonts w:ascii="Arial" w:hAnsi="Arial" w:cs="Arial"/>
          <w:bCs/>
        </w:rPr>
        <w:t xml:space="preserve">муниципальной программы осуществляется за счет средств местного  бюджета. </w:t>
      </w:r>
    </w:p>
    <w:p w:rsidR="00986B7C" w:rsidRPr="00BE7D41" w:rsidRDefault="00986B7C" w:rsidP="00552D7D">
      <w:pPr>
        <w:ind w:firstLine="567"/>
        <w:jc w:val="both"/>
        <w:rPr>
          <w:rFonts w:ascii="Arial" w:hAnsi="Arial" w:cs="Arial"/>
          <w:lang w:eastAsia="ru-RU"/>
        </w:rPr>
      </w:pPr>
      <w:r w:rsidRPr="00BE7D41">
        <w:rPr>
          <w:rFonts w:ascii="Arial" w:hAnsi="Arial" w:cs="Arial"/>
          <w:lang w:eastAsia="ru-RU"/>
        </w:rPr>
        <w:t>Объем бюджетных ассигнований местно</w:t>
      </w:r>
      <w:r w:rsidR="00A10CCB" w:rsidRPr="00BE7D41">
        <w:rPr>
          <w:rFonts w:ascii="Arial" w:hAnsi="Arial" w:cs="Arial"/>
          <w:lang w:eastAsia="ru-RU"/>
        </w:rPr>
        <w:t>го бюджета  определяется</w:t>
      </w:r>
      <w:r w:rsidRPr="00BE7D41">
        <w:rPr>
          <w:rFonts w:ascii="Arial" w:hAnsi="Arial" w:cs="Arial"/>
          <w:lang w:eastAsia="ru-RU"/>
        </w:rPr>
        <w:t xml:space="preserve"> на основе Решения </w:t>
      </w:r>
      <w:r w:rsidR="00C80FCF" w:rsidRPr="00BE7D41">
        <w:rPr>
          <w:rFonts w:ascii="Arial" w:hAnsi="Arial" w:cs="Arial"/>
          <w:lang w:eastAsia="ru-RU"/>
        </w:rPr>
        <w:t>Собрания депутатов</w:t>
      </w:r>
      <w:r w:rsidRPr="00BE7D41">
        <w:rPr>
          <w:rFonts w:ascii="Arial" w:hAnsi="Arial" w:cs="Arial"/>
          <w:lang w:eastAsia="ru-RU"/>
        </w:rPr>
        <w:t xml:space="preserve"> </w:t>
      </w:r>
      <w:r w:rsidR="001271D6">
        <w:rPr>
          <w:rFonts w:ascii="Arial" w:hAnsi="Arial" w:cs="Arial"/>
          <w:lang w:eastAsia="ru-RU"/>
        </w:rPr>
        <w:t>«</w:t>
      </w:r>
      <w:r w:rsidRPr="00BE7D41">
        <w:rPr>
          <w:rFonts w:ascii="Arial" w:hAnsi="Arial" w:cs="Arial"/>
          <w:lang w:eastAsia="ru-RU"/>
        </w:rPr>
        <w:t xml:space="preserve">О бюджете муниципального образования </w:t>
      </w:r>
      <w:r w:rsidR="001271D6">
        <w:rPr>
          <w:rFonts w:ascii="Arial" w:hAnsi="Arial" w:cs="Arial"/>
          <w:lang w:eastAsia="ru-RU"/>
        </w:rPr>
        <w:t>«</w:t>
      </w:r>
      <w:proofErr w:type="spellStart"/>
      <w:r w:rsidR="00932F0C">
        <w:rPr>
          <w:rFonts w:ascii="Arial" w:hAnsi="Arial" w:cs="Arial"/>
          <w:lang w:eastAsia="ru-RU"/>
        </w:rPr>
        <w:t>Старогородский</w:t>
      </w:r>
      <w:proofErr w:type="spellEnd"/>
      <w:r w:rsidR="00254E5E" w:rsidRPr="00BE7D41">
        <w:rPr>
          <w:rFonts w:ascii="Arial" w:hAnsi="Arial" w:cs="Arial"/>
          <w:lang w:eastAsia="ru-RU"/>
        </w:rPr>
        <w:t xml:space="preserve"> сельсовет</w:t>
      </w:r>
      <w:r w:rsidR="001271D6">
        <w:rPr>
          <w:rFonts w:ascii="Arial" w:hAnsi="Arial" w:cs="Arial"/>
          <w:lang w:eastAsia="ru-RU"/>
        </w:rPr>
        <w:t>»</w:t>
      </w:r>
      <w:r w:rsidRPr="00BE7D41">
        <w:rPr>
          <w:rFonts w:ascii="Arial" w:hAnsi="Arial" w:cs="Arial"/>
          <w:lang w:eastAsia="ru-RU"/>
        </w:rPr>
        <w:t xml:space="preserve"> Курской области на </w:t>
      </w:r>
      <w:r w:rsidR="00C705C6" w:rsidRPr="00BE7D41">
        <w:rPr>
          <w:rFonts w:ascii="Arial" w:hAnsi="Arial" w:cs="Arial"/>
        </w:rPr>
        <w:t>очередной финансовый год</w:t>
      </w:r>
      <w:r w:rsidR="001271D6">
        <w:rPr>
          <w:rFonts w:ascii="Arial" w:hAnsi="Arial" w:cs="Arial"/>
        </w:rPr>
        <w:t>»</w:t>
      </w:r>
      <w:r w:rsidR="00C705C6" w:rsidRPr="00BE7D41">
        <w:rPr>
          <w:rFonts w:ascii="Arial" w:hAnsi="Arial" w:cs="Arial"/>
        </w:rPr>
        <w:t xml:space="preserve"> и </w:t>
      </w:r>
      <w:r w:rsidRPr="00BE7D41">
        <w:rPr>
          <w:rFonts w:ascii="Arial" w:hAnsi="Arial" w:cs="Arial"/>
          <w:lang w:eastAsia="ru-RU"/>
        </w:rPr>
        <w:t xml:space="preserve">составляет </w:t>
      </w:r>
      <w:r w:rsidR="007A5571" w:rsidRPr="00BE7D41">
        <w:rPr>
          <w:rFonts w:ascii="Arial" w:hAnsi="Arial" w:cs="Arial"/>
          <w:lang w:eastAsia="ru-RU"/>
        </w:rPr>
        <w:t>на 201</w:t>
      </w:r>
      <w:r w:rsidR="00AD6754" w:rsidRPr="00BE7D41">
        <w:rPr>
          <w:rFonts w:ascii="Arial" w:hAnsi="Arial" w:cs="Arial"/>
          <w:lang w:eastAsia="ru-RU"/>
        </w:rPr>
        <w:t xml:space="preserve">7-2019 </w:t>
      </w:r>
      <w:r w:rsidR="007A5571" w:rsidRPr="00BE7D41">
        <w:rPr>
          <w:rFonts w:ascii="Arial" w:hAnsi="Arial" w:cs="Arial"/>
          <w:lang w:eastAsia="ru-RU"/>
        </w:rPr>
        <w:t xml:space="preserve">годы </w:t>
      </w:r>
      <w:r w:rsidR="00095729" w:rsidRPr="00BE7D41">
        <w:rPr>
          <w:rFonts w:ascii="Arial" w:hAnsi="Arial" w:cs="Arial"/>
          <w:lang w:eastAsia="ru-RU"/>
        </w:rPr>
        <w:t xml:space="preserve"> </w:t>
      </w:r>
      <w:r w:rsidR="00DD4367">
        <w:rPr>
          <w:rFonts w:ascii="Arial" w:hAnsi="Arial" w:cs="Arial"/>
          <w:lang w:eastAsia="ru-RU"/>
        </w:rPr>
        <w:t>- 440880</w:t>
      </w:r>
      <w:r w:rsidR="00A10CCB" w:rsidRPr="00BE7D41">
        <w:rPr>
          <w:rFonts w:ascii="Arial" w:hAnsi="Arial" w:cs="Arial"/>
          <w:lang w:eastAsia="ru-RU"/>
        </w:rPr>
        <w:t xml:space="preserve"> </w:t>
      </w:r>
      <w:r w:rsidRPr="00BE7D41">
        <w:rPr>
          <w:rFonts w:ascii="Arial" w:hAnsi="Arial" w:cs="Arial"/>
          <w:lang w:eastAsia="ru-RU"/>
        </w:rPr>
        <w:t>рублей</w:t>
      </w:r>
      <w:r w:rsidR="0004121D" w:rsidRPr="00BE7D41">
        <w:rPr>
          <w:rFonts w:ascii="Arial" w:hAnsi="Arial" w:cs="Arial"/>
          <w:lang w:eastAsia="ru-RU"/>
        </w:rPr>
        <w:t xml:space="preserve"> ежегодно</w:t>
      </w:r>
      <w:r w:rsidRPr="00BE7D41">
        <w:rPr>
          <w:rFonts w:ascii="Arial" w:hAnsi="Arial" w:cs="Arial"/>
          <w:lang w:eastAsia="ru-RU"/>
        </w:rPr>
        <w:t>, в том числе:</w:t>
      </w:r>
    </w:p>
    <w:p w:rsidR="00E25A5C" w:rsidRPr="00BE7D41" w:rsidRDefault="00AD6754" w:rsidP="00552D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E7D41">
        <w:rPr>
          <w:rFonts w:ascii="Arial" w:hAnsi="Arial" w:cs="Arial"/>
        </w:rPr>
        <w:t>2017</w:t>
      </w:r>
      <w:r w:rsidR="007A5571" w:rsidRPr="00BE7D41">
        <w:rPr>
          <w:rFonts w:ascii="Arial" w:hAnsi="Arial" w:cs="Arial"/>
        </w:rPr>
        <w:t xml:space="preserve"> год – </w:t>
      </w:r>
      <w:r w:rsidR="00DD4367">
        <w:rPr>
          <w:rFonts w:ascii="Arial" w:hAnsi="Arial" w:cs="Arial"/>
        </w:rPr>
        <w:t>146960</w:t>
      </w:r>
      <w:r w:rsidR="00E25A5C" w:rsidRPr="00BE7D41">
        <w:rPr>
          <w:rFonts w:ascii="Arial" w:hAnsi="Arial" w:cs="Arial"/>
        </w:rPr>
        <w:t xml:space="preserve"> рублей;</w:t>
      </w:r>
    </w:p>
    <w:p w:rsidR="00AD6754" w:rsidRPr="00BE7D41" w:rsidRDefault="00AD6754" w:rsidP="00552D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2018 год – </w:t>
      </w:r>
      <w:r w:rsidR="00DD4367">
        <w:rPr>
          <w:rFonts w:ascii="Arial" w:hAnsi="Arial" w:cs="Arial"/>
        </w:rPr>
        <w:t>146960</w:t>
      </w:r>
      <w:r w:rsidRPr="00BE7D41">
        <w:rPr>
          <w:rFonts w:ascii="Arial" w:hAnsi="Arial" w:cs="Arial"/>
        </w:rPr>
        <w:t xml:space="preserve"> рублей</w:t>
      </w:r>
    </w:p>
    <w:p w:rsidR="00AD6754" w:rsidRPr="00BE7D41" w:rsidRDefault="00AD6754" w:rsidP="00552D7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2019 год – </w:t>
      </w:r>
      <w:r w:rsidR="00DD4367">
        <w:rPr>
          <w:rFonts w:ascii="Arial" w:hAnsi="Arial" w:cs="Arial"/>
        </w:rPr>
        <w:t>146960</w:t>
      </w:r>
      <w:r w:rsidRPr="00BE7D41">
        <w:rPr>
          <w:rFonts w:ascii="Arial" w:hAnsi="Arial" w:cs="Arial"/>
        </w:rPr>
        <w:t xml:space="preserve"> рублей</w:t>
      </w:r>
    </w:p>
    <w:p w:rsidR="00986B7C" w:rsidRPr="00BE7D41" w:rsidRDefault="00986B7C" w:rsidP="00552D7D">
      <w:pPr>
        <w:ind w:firstLine="567"/>
        <w:jc w:val="both"/>
        <w:rPr>
          <w:rFonts w:ascii="Arial" w:hAnsi="Arial" w:cs="Arial"/>
          <w:lang w:eastAsia="ru-RU"/>
        </w:rPr>
      </w:pPr>
      <w:r w:rsidRPr="00BE7D41">
        <w:rPr>
          <w:rFonts w:ascii="Arial" w:hAnsi="Arial" w:cs="Arial"/>
          <w:lang w:eastAsia="ru-RU"/>
        </w:rPr>
        <w:t xml:space="preserve">Ресурсное обеспечение реализации муниципальной программы представлено в Приложении № </w:t>
      </w:r>
      <w:r w:rsidR="00A10CCB" w:rsidRPr="00BE7D41">
        <w:rPr>
          <w:rFonts w:ascii="Arial" w:hAnsi="Arial" w:cs="Arial"/>
          <w:lang w:eastAsia="ru-RU"/>
        </w:rPr>
        <w:t>3</w:t>
      </w:r>
      <w:r w:rsidRPr="00BE7D41">
        <w:rPr>
          <w:rFonts w:ascii="Arial" w:hAnsi="Arial" w:cs="Arial"/>
          <w:lang w:eastAsia="ru-RU"/>
        </w:rPr>
        <w:t xml:space="preserve"> к программе.</w:t>
      </w:r>
    </w:p>
    <w:p w:rsidR="00F06C08" w:rsidRDefault="00A10CCB" w:rsidP="00552D7D">
      <w:pPr>
        <w:shd w:val="clear" w:color="auto" w:fill="FFFFFF"/>
        <w:autoSpaceDE w:val="0"/>
        <w:jc w:val="both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</w:t>
      </w:r>
      <w:r w:rsidR="00F06C08" w:rsidRPr="00BE7D41">
        <w:rPr>
          <w:rFonts w:ascii="Arial" w:hAnsi="Arial" w:cs="Arial"/>
        </w:rPr>
        <w:t xml:space="preserve">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муниципальном образовании </w:t>
      </w:r>
      <w:r w:rsidR="001271D6">
        <w:rPr>
          <w:rFonts w:ascii="Arial" w:hAnsi="Arial" w:cs="Arial"/>
        </w:rPr>
        <w:t>«</w:t>
      </w:r>
      <w:proofErr w:type="spellStart"/>
      <w:r w:rsidR="00932F0C">
        <w:rPr>
          <w:rFonts w:ascii="Arial" w:hAnsi="Arial" w:cs="Arial"/>
        </w:rPr>
        <w:t>Старогородский</w:t>
      </w:r>
      <w:proofErr w:type="spellEnd"/>
      <w:r w:rsidR="00254E5E" w:rsidRPr="00BE7D41">
        <w:rPr>
          <w:rFonts w:ascii="Arial" w:hAnsi="Arial" w:cs="Arial"/>
        </w:rPr>
        <w:t xml:space="preserve"> сельсовет</w:t>
      </w:r>
      <w:r w:rsidR="001271D6">
        <w:rPr>
          <w:rFonts w:ascii="Arial" w:hAnsi="Arial" w:cs="Arial"/>
        </w:rPr>
        <w:t>»</w:t>
      </w:r>
      <w:r w:rsidR="00093C73">
        <w:rPr>
          <w:rFonts w:ascii="Arial" w:hAnsi="Arial" w:cs="Arial"/>
        </w:rPr>
        <w:t xml:space="preserve"> Курской области</w:t>
      </w:r>
      <w:r w:rsidR="00F06C08" w:rsidRPr="00BE7D41">
        <w:rPr>
          <w:rFonts w:ascii="Arial" w:hAnsi="Arial" w:cs="Arial"/>
        </w:rPr>
        <w:t xml:space="preserve"> </w:t>
      </w:r>
    </w:p>
    <w:p w:rsidR="00093C73" w:rsidRPr="00BE7D41" w:rsidRDefault="00093C73" w:rsidP="00552D7D">
      <w:pPr>
        <w:shd w:val="clear" w:color="auto" w:fill="FFFFFF"/>
        <w:autoSpaceDE w:val="0"/>
        <w:jc w:val="both"/>
        <w:rPr>
          <w:rFonts w:ascii="Arial" w:hAnsi="Arial" w:cs="Arial"/>
        </w:rPr>
      </w:pPr>
    </w:p>
    <w:p w:rsidR="00F06C08" w:rsidRPr="00093C73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50204"/>
          <w:sz w:val="30"/>
          <w:szCs w:val="30"/>
        </w:rPr>
      </w:pPr>
      <w:r w:rsidRPr="00093C73">
        <w:rPr>
          <w:rFonts w:ascii="Arial" w:hAnsi="Arial" w:cs="Arial"/>
          <w:b/>
          <w:bCs/>
          <w:color w:val="050204"/>
          <w:sz w:val="30"/>
          <w:szCs w:val="30"/>
          <w:lang w:val="en-US"/>
        </w:rPr>
        <w:t>VII</w:t>
      </w:r>
      <w:r w:rsidRPr="00093C73">
        <w:rPr>
          <w:rFonts w:ascii="Arial" w:hAnsi="Arial" w:cs="Arial"/>
          <w:b/>
          <w:bCs/>
          <w:color w:val="050204"/>
          <w:sz w:val="30"/>
          <w:szCs w:val="30"/>
        </w:rPr>
        <w:t>. Оценка степени влияния выделения дополнительных объемов ресурсов на показатели (индикаторы) муниципальной программы (подп</w:t>
      </w:r>
      <w:r w:rsidRPr="00093C73">
        <w:rPr>
          <w:rFonts w:ascii="Arial" w:hAnsi="Arial" w:cs="Arial"/>
          <w:b/>
          <w:bCs/>
          <w:color w:val="010000"/>
          <w:sz w:val="30"/>
          <w:szCs w:val="30"/>
        </w:rPr>
        <w:t>ро</w:t>
      </w:r>
      <w:r w:rsidR="00555F7B" w:rsidRPr="00093C73">
        <w:rPr>
          <w:rFonts w:ascii="Arial" w:hAnsi="Arial" w:cs="Arial"/>
          <w:b/>
          <w:bCs/>
          <w:color w:val="050204"/>
          <w:sz w:val="30"/>
          <w:szCs w:val="30"/>
        </w:rPr>
        <w:t>граммы)</w:t>
      </w:r>
      <w:r w:rsidRPr="00093C73">
        <w:rPr>
          <w:rFonts w:ascii="Arial" w:hAnsi="Arial" w:cs="Arial"/>
          <w:b/>
          <w:bCs/>
          <w:color w:val="050204"/>
          <w:sz w:val="30"/>
          <w:szCs w:val="30"/>
        </w:rPr>
        <w:t xml:space="preserve"> и основных мероприятий подпрограмм муниципальной программы </w:t>
      </w:r>
    </w:p>
    <w:p w:rsidR="00F06C08" w:rsidRPr="00BE7D41" w:rsidRDefault="00555F7B" w:rsidP="00552D7D">
      <w:pPr>
        <w:shd w:val="clear" w:color="auto" w:fill="FFFFFF"/>
        <w:autoSpaceDE w:val="0"/>
        <w:jc w:val="both"/>
        <w:rPr>
          <w:rFonts w:ascii="Arial" w:hAnsi="Arial" w:cs="Arial"/>
          <w:color w:val="050204"/>
        </w:rPr>
      </w:pPr>
      <w:r w:rsidRPr="00BE7D41">
        <w:rPr>
          <w:rFonts w:ascii="Arial" w:eastAsia="Arial" w:hAnsi="Arial" w:cs="Arial"/>
          <w:color w:val="050204"/>
        </w:rPr>
        <w:t xml:space="preserve">            </w:t>
      </w:r>
      <w:r w:rsidR="00F06C08" w:rsidRPr="00BE7D41">
        <w:rPr>
          <w:rFonts w:ascii="Arial" w:eastAsia="Arial" w:hAnsi="Arial" w:cs="Arial"/>
          <w:color w:val="050204"/>
        </w:rPr>
        <w:t xml:space="preserve">В </w:t>
      </w:r>
      <w:r w:rsidR="00F06C08" w:rsidRPr="00BE7D41">
        <w:rPr>
          <w:rFonts w:ascii="Arial" w:hAnsi="Arial" w:cs="Arial"/>
          <w:color w:val="050204"/>
        </w:rPr>
        <w:t xml:space="preserve">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 </w:t>
      </w:r>
    </w:p>
    <w:p w:rsidR="00F06C08" w:rsidRPr="00BE7D41" w:rsidRDefault="00555F7B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50204"/>
        </w:rPr>
      </w:pPr>
      <w:r w:rsidRPr="00BE7D41">
        <w:rPr>
          <w:rFonts w:ascii="Arial" w:hAnsi="Arial" w:cs="Arial"/>
          <w:color w:val="050204"/>
        </w:rPr>
        <w:t xml:space="preserve">- </w:t>
      </w:r>
      <w:r w:rsidR="00095729" w:rsidRPr="00BE7D41">
        <w:rPr>
          <w:rFonts w:ascii="Arial" w:hAnsi="Arial" w:cs="Arial"/>
          <w:color w:val="050204"/>
        </w:rPr>
        <w:t xml:space="preserve"> у</w:t>
      </w:r>
      <w:r w:rsidR="00F06C08" w:rsidRPr="00BE7D41">
        <w:rPr>
          <w:rFonts w:ascii="Arial" w:hAnsi="Arial" w:cs="Arial"/>
          <w:color w:val="050204"/>
        </w:rPr>
        <w:t>ровень компьютеризации рабочих мест муниципальных служащих</w:t>
      </w:r>
      <w:r w:rsidRPr="00BE7D41">
        <w:rPr>
          <w:rFonts w:ascii="Arial" w:hAnsi="Arial" w:cs="Arial"/>
          <w:color w:val="050204"/>
        </w:rPr>
        <w:t>;</w:t>
      </w:r>
    </w:p>
    <w:p w:rsidR="00F06C08" w:rsidRPr="00BE7D41" w:rsidRDefault="00555F7B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50204"/>
        </w:rPr>
      </w:pPr>
      <w:r w:rsidRPr="00BE7D41">
        <w:rPr>
          <w:rFonts w:ascii="Arial" w:hAnsi="Arial" w:cs="Arial"/>
          <w:color w:val="050204"/>
        </w:rPr>
        <w:t xml:space="preserve">- </w:t>
      </w:r>
      <w:r w:rsidR="00095729" w:rsidRPr="00BE7D41">
        <w:rPr>
          <w:rFonts w:ascii="Arial" w:hAnsi="Arial" w:cs="Arial"/>
          <w:color w:val="050204"/>
        </w:rPr>
        <w:t>у</w:t>
      </w:r>
      <w:r w:rsidR="00F06C08" w:rsidRPr="00BE7D41">
        <w:rPr>
          <w:rFonts w:ascii="Arial" w:hAnsi="Arial" w:cs="Arial"/>
          <w:color w:val="050204"/>
        </w:rPr>
        <w:t>лучшение и оздоровление условий труда пут</w:t>
      </w:r>
      <w:r w:rsidRPr="00BE7D41">
        <w:rPr>
          <w:rFonts w:ascii="Arial" w:hAnsi="Arial" w:cs="Arial"/>
          <w:color w:val="050204"/>
        </w:rPr>
        <w:t>ем обустройства рабочих мест муниципальных служащих</w:t>
      </w:r>
      <w:r w:rsidR="00F06C08" w:rsidRPr="00BE7D41">
        <w:rPr>
          <w:rFonts w:ascii="Arial" w:hAnsi="Arial" w:cs="Arial"/>
          <w:color w:val="050204"/>
        </w:rPr>
        <w:t xml:space="preserve">; </w:t>
      </w:r>
    </w:p>
    <w:p w:rsidR="00F06C08" w:rsidRPr="00BE7D41" w:rsidRDefault="00555F7B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50204"/>
        </w:rPr>
      </w:pPr>
      <w:r w:rsidRPr="00BE7D41">
        <w:rPr>
          <w:rFonts w:ascii="Arial" w:hAnsi="Arial" w:cs="Arial"/>
          <w:color w:val="050204"/>
        </w:rPr>
        <w:t xml:space="preserve">- </w:t>
      </w:r>
      <w:r w:rsidR="00095729" w:rsidRPr="00BE7D41">
        <w:rPr>
          <w:rFonts w:ascii="Arial" w:hAnsi="Arial" w:cs="Arial"/>
          <w:color w:val="050204"/>
        </w:rPr>
        <w:t>у</w:t>
      </w:r>
      <w:r w:rsidR="00F06C08" w:rsidRPr="00BE7D41">
        <w:rPr>
          <w:rFonts w:ascii="Arial" w:hAnsi="Arial" w:cs="Arial"/>
          <w:color w:val="050204"/>
        </w:rPr>
        <w:t>ровень выполнения бюджетных обязательств по материально-техническом</w:t>
      </w:r>
      <w:r w:rsidRPr="00BE7D41">
        <w:rPr>
          <w:rFonts w:ascii="Arial" w:hAnsi="Arial" w:cs="Arial"/>
          <w:color w:val="050204"/>
        </w:rPr>
        <w:t>у</w:t>
      </w:r>
      <w:r w:rsidR="00F06C08" w:rsidRPr="00BE7D41">
        <w:rPr>
          <w:rFonts w:ascii="Arial" w:hAnsi="Arial" w:cs="Arial"/>
          <w:color w:val="050204"/>
        </w:rPr>
        <w:t xml:space="preserve"> обе</w:t>
      </w:r>
      <w:r w:rsidRPr="00BE7D41">
        <w:rPr>
          <w:rFonts w:ascii="Arial" w:hAnsi="Arial" w:cs="Arial"/>
          <w:color w:val="050204"/>
        </w:rPr>
        <w:t>спечению муниципальной службы</w:t>
      </w:r>
      <w:r w:rsidR="00F06C08" w:rsidRPr="00BE7D41">
        <w:rPr>
          <w:rFonts w:ascii="Arial" w:hAnsi="Arial" w:cs="Arial"/>
          <w:color w:val="050204"/>
        </w:rPr>
        <w:t xml:space="preserve"> и по отношению </w:t>
      </w:r>
      <w:r w:rsidRPr="00BE7D41">
        <w:rPr>
          <w:rFonts w:ascii="Arial" w:hAnsi="Arial" w:cs="Arial"/>
          <w:color w:val="050204"/>
        </w:rPr>
        <w:t>к запланированным показателям</w:t>
      </w:r>
      <w:r w:rsidR="00F06C08" w:rsidRPr="00BE7D41">
        <w:rPr>
          <w:rFonts w:ascii="Arial" w:hAnsi="Arial" w:cs="Arial"/>
          <w:color w:val="050204"/>
        </w:rPr>
        <w:t xml:space="preserve">; </w:t>
      </w:r>
    </w:p>
    <w:p w:rsidR="00F06C08" w:rsidRPr="00BE7D41" w:rsidRDefault="00555F7B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50204"/>
        </w:rPr>
      </w:pPr>
      <w:r w:rsidRPr="00BE7D41">
        <w:rPr>
          <w:rFonts w:ascii="Arial" w:hAnsi="Arial" w:cs="Arial"/>
          <w:color w:val="050204"/>
        </w:rPr>
        <w:t xml:space="preserve">- </w:t>
      </w:r>
      <w:r w:rsidR="00095729" w:rsidRPr="00BE7D41">
        <w:rPr>
          <w:rFonts w:ascii="Arial" w:hAnsi="Arial" w:cs="Arial"/>
          <w:color w:val="050204"/>
        </w:rPr>
        <w:t>к</w:t>
      </w:r>
      <w:r w:rsidR="00F06C08" w:rsidRPr="00BE7D41">
        <w:rPr>
          <w:rFonts w:ascii="Arial" w:hAnsi="Arial" w:cs="Arial"/>
          <w:color w:val="050204"/>
        </w:rPr>
        <w:t xml:space="preserve">оличество муниципальных служащих, прошедших диспансеризацию. </w:t>
      </w:r>
    </w:p>
    <w:p w:rsidR="00555F7B" w:rsidRPr="00587CD3" w:rsidRDefault="00555F7B" w:rsidP="00552D7D">
      <w:pPr>
        <w:shd w:val="clear" w:color="auto" w:fill="FFFFFF"/>
        <w:autoSpaceDE w:val="0"/>
        <w:rPr>
          <w:b/>
          <w:bCs/>
          <w:color w:val="080507"/>
          <w:sz w:val="28"/>
          <w:szCs w:val="28"/>
        </w:rPr>
      </w:pPr>
    </w:p>
    <w:p w:rsidR="00F06C08" w:rsidRPr="00093C73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80507"/>
          <w:sz w:val="30"/>
          <w:szCs w:val="30"/>
        </w:rPr>
      </w:pPr>
      <w:r w:rsidRPr="00093C73">
        <w:rPr>
          <w:rFonts w:ascii="Arial" w:hAnsi="Arial" w:cs="Arial"/>
          <w:b/>
          <w:bCs/>
          <w:color w:val="080507"/>
          <w:sz w:val="30"/>
          <w:szCs w:val="30"/>
          <w:lang w:val="en-US"/>
        </w:rPr>
        <w:t>VIII</w:t>
      </w:r>
      <w:r w:rsidRPr="00093C73">
        <w:rPr>
          <w:rFonts w:ascii="Arial" w:hAnsi="Arial" w:cs="Arial"/>
          <w:b/>
          <w:bCs/>
          <w:color w:val="080507"/>
          <w:sz w:val="30"/>
          <w:szCs w:val="30"/>
        </w:rPr>
        <w:t xml:space="preserve">. Методика оценки эффективности муниципальной программы </w:t>
      </w:r>
    </w:p>
    <w:p w:rsidR="00F06C08" w:rsidRPr="00BE7D41" w:rsidRDefault="008F4624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 xml:space="preserve">         </w:t>
      </w:r>
      <w:r w:rsidR="00F06C08" w:rsidRPr="00BE7D41">
        <w:rPr>
          <w:rFonts w:ascii="Arial" w:hAnsi="Arial" w:cs="Arial"/>
          <w:color w:val="080507"/>
        </w:rPr>
        <w:t xml:space="preserve">Оценка эффективности реализации муниципальной программы проводится на основе: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>- оценки степени достижения целей и решен</w:t>
      </w:r>
      <w:r w:rsidR="008F4624" w:rsidRPr="00BE7D41">
        <w:rPr>
          <w:rFonts w:ascii="Arial" w:hAnsi="Arial" w:cs="Arial"/>
          <w:color w:val="080507"/>
        </w:rPr>
        <w:t>ия задач муниципальной программы</w:t>
      </w:r>
      <w:r w:rsidRPr="00BE7D41">
        <w:rPr>
          <w:rFonts w:ascii="Arial" w:hAnsi="Arial" w:cs="Arial"/>
          <w:color w:val="080507"/>
        </w:rPr>
        <w:t xml:space="preserve"> путем </w:t>
      </w:r>
      <w:proofErr w:type="gramStart"/>
      <w:r w:rsidRPr="00BE7D41">
        <w:rPr>
          <w:rFonts w:ascii="Arial" w:hAnsi="Arial" w:cs="Arial"/>
          <w:color w:val="080507"/>
        </w:rPr>
        <w:t>сопоставления</w:t>
      </w:r>
      <w:proofErr w:type="gramEnd"/>
      <w:r w:rsidRPr="00BE7D41">
        <w:rPr>
          <w:rFonts w:ascii="Arial" w:hAnsi="Arial" w:cs="Arial"/>
          <w:color w:val="080507"/>
        </w:rPr>
        <w:t xml:space="preserve"> фактически достигнутых в отчетно</w:t>
      </w:r>
      <w:r w:rsidR="008F4624" w:rsidRPr="00BE7D41">
        <w:rPr>
          <w:rFonts w:ascii="Arial" w:hAnsi="Arial" w:cs="Arial"/>
          <w:color w:val="080507"/>
        </w:rPr>
        <w:t xml:space="preserve">м году </w:t>
      </w:r>
      <w:r w:rsidR="008F4624" w:rsidRPr="00BE7D41">
        <w:rPr>
          <w:rFonts w:ascii="Arial" w:hAnsi="Arial" w:cs="Arial"/>
          <w:color w:val="080507"/>
        </w:rPr>
        <w:lastRenderedPageBreak/>
        <w:t>значений показателей (ин</w:t>
      </w:r>
      <w:r w:rsidRPr="00BE7D41">
        <w:rPr>
          <w:rFonts w:ascii="Arial" w:hAnsi="Arial" w:cs="Arial"/>
          <w:color w:val="080507"/>
        </w:rPr>
        <w:t xml:space="preserve">дикаторов) программы и их плановых значений, приведенных по формуле: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proofErr w:type="spellStart"/>
      <w:r w:rsidRPr="00BE7D41">
        <w:rPr>
          <w:rFonts w:ascii="Arial" w:hAnsi="Arial" w:cs="Arial"/>
          <w:color w:val="080507"/>
        </w:rPr>
        <w:t>Сд</w:t>
      </w:r>
      <w:proofErr w:type="spellEnd"/>
      <w:r w:rsidRPr="00BE7D41">
        <w:rPr>
          <w:rFonts w:ascii="Arial" w:hAnsi="Arial" w:cs="Arial"/>
          <w:color w:val="080507"/>
        </w:rPr>
        <w:t xml:space="preserve"> </w:t>
      </w:r>
      <w:r w:rsidRPr="00BE7D41">
        <w:rPr>
          <w:rFonts w:ascii="Arial" w:hAnsi="Arial" w:cs="Arial"/>
          <w:color w:val="080507"/>
          <w:w w:val="50"/>
        </w:rPr>
        <w:t xml:space="preserve">== </w:t>
      </w:r>
      <w:r w:rsidRPr="00BE7D41">
        <w:rPr>
          <w:rFonts w:ascii="Arial" w:hAnsi="Arial" w:cs="Arial"/>
          <w:color w:val="080507"/>
        </w:rPr>
        <w:t xml:space="preserve">3ф/3п* 100%, где: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proofErr w:type="spellStart"/>
      <w:r w:rsidRPr="00BE7D41">
        <w:rPr>
          <w:rFonts w:ascii="Arial" w:hAnsi="Arial" w:cs="Arial"/>
          <w:color w:val="080507"/>
        </w:rPr>
        <w:t>Сд</w:t>
      </w:r>
      <w:proofErr w:type="spellEnd"/>
      <w:r w:rsidRPr="00BE7D41">
        <w:rPr>
          <w:rFonts w:ascii="Arial" w:hAnsi="Arial" w:cs="Arial"/>
          <w:color w:val="080507"/>
        </w:rPr>
        <w:t xml:space="preserve"> - степень достижения целей (решения задач),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>3ф - фактическое значение показателя (индикатора) муниципальной программ</w:t>
      </w:r>
      <w:r w:rsidR="008F4624" w:rsidRPr="00BE7D41">
        <w:rPr>
          <w:rFonts w:ascii="Arial" w:hAnsi="Arial" w:cs="Arial"/>
          <w:color w:val="080507"/>
        </w:rPr>
        <w:t xml:space="preserve">ы в </w:t>
      </w:r>
      <w:r w:rsidRPr="00BE7D41">
        <w:rPr>
          <w:rFonts w:ascii="Arial" w:hAnsi="Arial" w:cs="Arial"/>
          <w:color w:val="080507"/>
        </w:rPr>
        <w:t xml:space="preserve">отчетном году,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>3п - запланированное на отчетный год значение</w:t>
      </w:r>
      <w:r w:rsidR="008F4624" w:rsidRPr="00BE7D41">
        <w:rPr>
          <w:rFonts w:ascii="Arial" w:hAnsi="Arial" w:cs="Arial"/>
          <w:color w:val="080507"/>
        </w:rPr>
        <w:t xml:space="preserve"> показателя (индикатора) муници</w:t>
      </w:r>
      <w:r w:rsidRPr="00BE7D41">
        <w:rPr>
          <w:rFonts w:ascii="Arial" w:hAnsi="Arial" w:cs="Arial"/>
          <w:color w:val="080507"/>
        </w:rPr>
        <w:t xml:space="preserve">пальной программы - для показателей (индикаторов), тенденцией изменения которых является рост значений, или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proofErr w:type="spellStart"/>
      <w:r w:rsidRPr="00BE7D41">
        <w:rPr>
          <w:rFonts w:ascii="Arial" w:hAnsi="Arial" w:cs="Arial"/>
          <w:color w:val="080507"/>
        </w:rPr>
        <w:t>Сд</w:t>
      </w:r>
      <w:proofErr w:type="spellEnd"/>
      <w:r w:rsidRPr="00BE7D41">
        <w:rPr>
          <w:rFonts w:ascii="Arial" w:hAnsi="Arial" w:cs="Arial"/>
          <w:color w:val="080507"/>
        </w:rPr>
        <w:t xml:space="preserve"> </w:t>
      </w:r>
      <w:r w:rsidRPr="00BE7D41">
        <w:rPr>
          <w:rFonts w:ascii="Arial" w:hAnsi="Arial" w:cs="Arial"/>
          <w:color w:val="080507"/>
          <w:w w:val="50"/>
        </w:rPr>
        <w:t xml:space="preserve">== </w:t>
      </w:r>
      <w:r w:rsidRPr="00BE7D41">
        <w:rPr>
          <w:rFonts w:ascii="Arial" w:hAnsi="Arial" w:cs="Arial"/>
          <w:color w:val="080507"/>
        </w:rPr>
        <w:t xml:space="preserve">3п/3ф* 1 00% - для показателя (индикатора), </w:t>
      </w:r>
      <w:r w:rsidR="008F4624" w:rsidRPr="00BE7D41">
        <w:rPr>
          <w:rFonts w:ascii="Arial" w:hAnsi="Arial" w:cs="Arial"/>
          <w:color w:val="080507"/>
        </w:rPr>
        <w:t xml:space="preserve">тенденцией </w:t>
      </w:r>
      <w:proofErr w:type="gramStart"/>
      <w:r w:rsidR="008F4624" w:rsidRPr="00BE7D41">
        <w:rPr>
          <w:rFonts w:ascii="Arial" w:hAnsi="Arial" w:cs="Arial"/>
          <w:color w:val="080507"/>
        </w:rPr>
        <w:t>изменения</w:t>
      </w:r>
      <w:proofErr w:type="gramEnd"/>
      <w:r w:rsidR="008F4624" w:rsidRPr="00BE7D41">
        <w:rPr>
          <w:rFonts w:ascii="Arial" w:hAnsi="Arial" w:cs="Arial"/>
          <w:color w:val="080507"/>
        </w:rPr>
        <w:t xml:space="preserve"> которых яв</w:t>
      </w:r>
      <w:r w:rsidRPr="00BE7D41">
        <w:rPr>
          <w:rFonts w:ascii="Arial" w:hAnsi="Arial" w:cs="Arial"/>
          <w:color w:val="080507"/>
        </w:rPr>
        <w:t xml:space="preserve">ляется снижение значений;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 xml:space="preserve">- оценки уровня освоения средств бюджета </w:t>
      </w:r>
      <w:r w:rsidR="008F4624" w:rsidRPr="00BE7D41">
        <w:rPr>
          <w:rFonts w:ascii="Arial" w:hAnsi="Arial" w:cs="Arial"/>
          <w:color w:val="080507"/>
        </w:rPr>
        <w:t>и</w:t>
      </w:r>
      <w:r w:rsidRPr="00BE7D41">
        <w:rPr>
          <w:rFonts w:ascii="Arial" w:hAnsi="Arial" w:cs="Arial"/>
          <w:color w:val="080507"/>
        </w:rPr>
        <w:t xml:space="preserve"> иных источников ресурсного обеспечения муниципальной программы путем сопоставл</w:t>
      </w:r>
      <w:r w:rsidR="008F4624" w:rsidRPr="00BE7D41">
        <w:rPr>
          <w:rFonts w:ascii="Arial" w:hAnsi="Arial" w:cs="Arial"/>
          <w:color w:val="080507"/>
        </w:rPr>
        <w:t>е</w:t>
      </w:r>
      <w:r w:rsidRPr="00BE7D41">
        <w:rPr>
          <w:rFonts w:ascii="Arial" w:hAnsi="Arial" w:cs="Arial"/>
          <w:color w:val="080507"/>
        </w:rPr>
        <w:t>ния плановых и фактических объемов финансирования основных мероприятий программы,</w:t>
      </w:r>
      <w:r w:rsidRPr="00BE7D41">
        <w:rPr>
          <w:rFonts w:ascii="Arial" w:hAnsi="Arial" w:cs="Arial"/>
          <w:color w:val="C0C0C0"/>
        </w:rPr>
        <w:t xml:space="preserve"> </w:t>
      </w:r>
      <w:r w:rsidRPr="00BE7D41">
        <w:rPr>
          <w:rFonts w:ascii="Arial" w:hAnsi="Arial" w:cs="Arial"/>
          <w:color w:val="080507"/>
        </w:rPr>
        <w:t xml:space="preserve">представленных по формуле: </w:t>
      </w:r>
    </w:p>
    <w:p w:rsidR="00F06C08" w:rsidRPr="00BE7D41" w:rsidRDefault="008F4624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>У</w:t>
      </w:r>
      <w:r w:rsidR="00F06C08" w:rsidRPr="00BE7D41">
        <w:rPr>
          <w:rFonts w:ascii="Arial" w:hAnsi="Arial" w:cs="Arial"/>
          <w:color w:val="080507"/>
        </w:rPr>
        <w:t xml:space="preserve">ф </w:t>
      </w:r>
      <w:r w:rsidR="00F06C08" w:rsidRPr="00BE7D41">
        <w:rPr>
          <w:rFonts w:ascii="Arial" w:hAnsi="Arial" w:cs="Arial"/>
          <w:color w:val="080507"/>
          <w:w w:val="50"/>
        </w:rPr>
        <w:t xml:space="preserve">== </w:t>
      </w:r>
      <w:proofErr w:type="spellStart"/>
      <w:r w:rsidR="00F06C08" w:rsidRPr="00BE7D41">
        <w:rPr>
          <w:rFonts w:ascii="Arial" w:hAnsi="Arial" w:cs="Arial"/>
          <w:color w:val="080507"/>
        </w:rPr>
        <w:t>Фф</w:t>
      </w:r>
      <w:proofErr w:type="spellEnd"/>
      <w:r w:rsidR="00F06C08" w:rsidRPr="00BE7D41">
        <w:rPr>
          <w:rFonts w:ascii="Arial" w:hAnsi="Arial" w:cs="Arial"/>
          <w:color w:val="080507"/>
        </w:rPr>
        <w:t>/</w:t>
      </w:r>
      <w:proofErr w:type="spellStart"/>
      <w:r w:rsidR="00F06C08" w:rsidRPr="00BE7D41">
        <w:rPr>
          <w:rFonts w:ascii="Arial" w:hAnsi="Arial" w:cs="Arial"/>
          <w:color w:val="080507"/>
        </w:rPr>
        <w:t>Фп</w:t>
      </w:r>
      <w:proofErr w:type="spellEnd"/>
      <w:r w:rsidR="00F06C08" w:rsidRPr="00BE7D41">
        <w:rPr>
          <w:rFonts w:ascii="Arial" w:hAnsi="Arial" w:cs="Arial"/>
          <w:color w:val="080507"/>
        </w:rPr>
        <w:t xml:space="preserve">* 100%, где: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 xml:space="preserve">Уф - уровень освоения средств муниципальной программы в отчетном году,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proofErr w:type="spellStart"/>
      <w:r w:rsidRPr="00BE7D41">
        <w:rPr>
          <w:rFonts w:ascii="Arial" w:hAnsi="Arial" w:cs="Arial"/>
          <w:color w:val="080507"/>
        </w:rPr>
        <w:t>Фф</w:t>
      </w:r>
      <w:proofErr w:type="spellEnd"/>
      <w:r w:rsidRPr="00BE7D41">
        <w:rPr>
          <w:rFonts w:ascii="Arial" w:hAnsi="Arial" w:cs="Arial"/>
          <w:color w:val="080507"/>
        </w:rPr>
        <w:t xml:space="preserve"> - объем средств, фактически освоенных на реализацию муниципальной программы в отчетном году,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proofErr w:type="spellStart"/>
      <w:r w:rsidRPr="00BE7D41">
        <w:rPr>
          <w:rFonts w:ascii="Arial" w:hAnsi="Arial" w:cs="Arial"/>
          <w:color w:val="080507"/>
        </w:rPr>
        <w:t>Фп</w:t>
      </w:r>
      <w:proofErr w:type="spellEnd"/>
      <w:r w:rsidRPr="00BE7D41">
        <w:rPr>
          <w:rFonts w:ascii="Arial" w:hAnsi="Arial" w:cs="Arial"/>
          <w:color w:val="080507"/>
        </w:rPr>
        <w:t xml:space="preserve"> - объем бюджетных назначений по муниципальной программе на отчетный го</w:t>
      </w:r>
      <w:r w:rsidR="008F4624" w:rsidRPr="00BE7D41">
        <w:rPr>
          <w:rFonts w:ascii="Arial" w:hAnsi="Arial" w:cs="Arial"/>
          <w:color w:val="080507"/>
        </w:rPr>
        <w:t>д</w:t>
      </w:r>
      <w:r w:rsidR="00C63CE2" w:rsidRPr="00BE7D41">
        <w:rPr>
          <w:rFonts w:ascii="Arial" w:hAnsi="Arial" w:cs="Arial"/>
          <w:color w:val="080507"/>
        </w:rPr>
        <w:t>.</w:t>
      </w:r>
    </w:p>
    <w:p w:rsidR="00C63CE2" w:rsidRPr="00BE7D41" w:rsidRDefault="00C63CE2" w:rsidP="00552D7D">
      <w:pPr>
        <w:shd w:val="clear" w:color="auto" w:fill="FFFFFF"/>
        <w:autoSpaceDE w:val="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 xml:space="preserve">          Оценка эффективности реализации муниципальной программы проводится до 1 марта года, следующего за </w:t>
      </w:r>
      <w:proofErr w:type="gramStart"/>
      <w:r w:rsidRPr="00BE7D41">
        <w:rPr>
          <w:rFonts w:ascii="Arial" w:hAnsi="Arial" w:cs="Arial"/>
          <w:color w:val="080507"/>
        </w:rPr>
        <w:t>отчетным</w:t>
      </w:r>
      <w:proofErr w:type="gramEnd"/>
      <w:r w:rsidRPr="00BE7D41">
        <w:rPr>
          <w:rFonts w:ascii="Arial" w:hAnsi="Arial" w:cs="Arial"/>
          <w:color w:val="080507"/>
        </w:rPr>
        <w:t>.</w:t>
      </w:r>
    </w:p>
    <w:p w:rsidR="00E25A5C" w:rsidRPr="00BE7D41" w:rsidRDefault="0071534F" w:rsidP="00552D7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80507"/>
        </w:rPr>
      </w:pPr>
      <w:r w:rsidRPr="00BE7D41">
        <w:rPr>
          <w:rFonts w:ascii="Arial" w:hAnsi="Arial" w:cs="Arial"/>
          <w:color w:val="080507"/>
        </w:rPr>
        <w:t xml:space="preserve"> </w:t>
      </w:r>
      <w:r w:rsidR="00530F7A">
        <w:rPr>
          <w:rFonts w:ascii="Arial" w:hAnsi="Arial" w:cs="Arial"/>
          <w:color w:val="080507"/>
        </w:rPr>
        <w:tab/>
      </w:r>
      <w:r w:rsidR="00F06C08" w:rsidRPr="00BE7D41">
        <w:rPr>
          <w:rFonts w:ascii="Arial" w:hAnsi="Arial" w:cs="Arial"/>
          <w:color w:val="080507"/>
        </w:rPr>
        <w:t xml:space="preserve">Муниципальная программа считается реализуемой с высоким уровнем эффективности, если: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    </w:t>
      </w:r>
      <w:r w:rsidR="00530F7A">
        <w:rPr>
          <w:rFonts w:ascii="Arial" w:hAnsi="Arial" w:cs="Arial"/>
          <w:color w:val="060305"/>
        </w:rPr>
        <w:tab/>
      </w:r>
      <w:r w:rsidRPr="00BE7D41">
        <w:rPr>
          <w:rFonts w:ascii="Arial" w:hAnsi="Arial" w:cs="Arial"/>
          <w:color w:val="060305"/>
        </w:rPr>
        <w:t xml:space="preserve">не менее 95% мероприятий, запланированных на отчетный год, </w:t>
      </w:r>
      <w:proofErr w:type="gramStart"/>
      <w:r w:rsidRPr="00BE7D41">
        <w:rPr>
          <w:rFonts w:ascii="Arial" w:hAnsi="Arial" w:cs="Arial"/>
          <w:color w:val="060305"/>
        </w:rPr>
        <w:t>выполнены</w:t>
      </w:r>
      <w:proofErr w:type="gramEnd"/>
      <w:r w:rsidRPr="00BE7D41">
        <w:rPr>
          <w:rFonts w:ascii="Arial" w:hAnsi="Arial" w:cs="Arial"/>
          <w:color w:val="060305"/>
        </w:rPr>
        <w:t xml:space="preserve"> в полном объеме;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   </w:t>
      </w:r>
      <w:r w:rsidR="00530F7A">
        <w:rPr>
          <w:rFonts w:ascii="Arial" w:hAnsi="Arial" w:cs="Arial"/>
          <w:color w:val="060305"/>
        </w:rPr>
        <w:tab/>
      </w:r>
      <w:r w:rsidRPr="00BE7D41">
        <w:rPr>
          <w:rFonts w:ascii="Arial" w:hAnsi="Arial" w:cs="Arial"/>
          <w:color w:val="060305"/>
        </w:rPr>
        <w:t xml:space="preserve"> освоено не менее 9</w:t>
      </w:r>
      <w:r w:rsidR="00E25A5C" w:rsidRPr="00BE7D41">
        <w:rPr>
          <w:rFonts w:ascii="Arial" w:hAnsi="Arial" w:cs="Arial"/>
          <w:color w:val="060305"/>
        </w:rPr>
        <w:t>5</w:t>
      </w:r>
      <w:r w:rsidRPr="00BE7D41">
        <w:rPr>
          <w:rFonts w:ascii="Arial" w:hAnsi="Arial" w:cs="Arial"/>
          <w:color w:val="060305"/>
        </w:rPr>
        <w:t xml:space="preserve">% средств, запланированных для реализации муниципальной программы в отчетном году. </w:t>
      </w:r>
    </w:p>
    <w:p w:rsidR="00F06C08" w:rsidRPr="00BE7D41" w:rsidRDefault="00E25A5C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   </w:t>
      </w:r>
      <w:r w:rsidR="00530F7A">
        <w:rPr>
          <w:rFonts w:ascii="Arial" w:hAnsi="Arial" w:cs="Arial"/>
          <w:color w:val="060305"/>
        </w:rPr>
        <w:tab/>
      </w:r>
      <w:r w:rsidRPr="00BE7D41">
        <w:rPr>
          <w:rFonts w:ascii="Arial" w:hAnsi="Arial" w:cs="Arial"/>
          <w:color w:val="060305"/>
        </w:rPr>
        <w:t xml:space="preserve">  </w:t>
      </w:r>
      <w:r w:rsidR="00F06C08" w:rsidRPr="00BE7D41">
        <w:rPr>
          <w:rFonts w:ascii="Arial" w:hAnsi="Arial" w:cs="Arial"/>
          <w:color w:val="060305"/>
        </w:rPr>
        <w:t xml:space="preserve">Муниципальная программа считается реализуемой с удовлетворительным уровнем эффективности, если: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</w:t>
      </w:r>
      <w:r w:rsidR="00530F7A">
        <w:rPr>
          <w:rFonts w:ascii="Arial" w:hAnsi="Arial" w:cs="Arial"/>
          <w:color w:val="060305"/>
        </w:rPr>
        <w:tab/>
      </w:r>
      <w:r w:rsidRPr="00BE7D41">
        <w:rPr>
          <w:rFonts w:ascii="Arial" w:hAnsi="Arial" w:cs="Arial"/>
          <w:color w:val="060305"/>
        </w:rPr>
        <w:t xml:space="preserve"> не менее 80% мероприятий, запланированных на отчетный год, </w:t>
      </w:r>
      <w:proofErr w:type="gramStart"/>
      <w:r w:rsidRPr="00BE7D41">
        <w:rPr>
          <w:rFonts w:ascii="Arial" w:hAnsi="Arial" w:cs="Arial"/>
          <w:color w:val="060305"/>
        </w:rPr>
        <w:t>выполнены</w:t>
      </w:r>
      <w:proofErr w:type="gramEnd"/>
      <w:r w:rsidRPr="00BE7D41">
        <w:rPr>
          <w:rFonts w:ascii="Arial" w:hAnsi="Arial" w:cs="Arial"/>
          <w:color w:val="060305"/>
        </w:rPr>
        <w:t xml:space="preserve"> в полном объеме;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 </w:t>
      </w:r>
      <w:r w:rsidR="00530F7A">
        <w:rPr>
          <w:rFonts w:ascii="Arial" w:hAnsi="Arial" w:cs="Arial"/>
          <w:color w:val="060305"/>
        </w:rPr>
        <w:tab/>
      </w:r>
      <w:r w:rsidRPr="00BE7D41">
        <w:rPr>
          <w:rFonts w:ascii="Arial" w:hAnsi="Arial" w:cs="Arial"/>
          <w:color w:val="060305"/>
        </w:rPr>
        <w:t xml:space="preserve">освоено от </w:t>
      </w:r>
      <w:r w:rsidR="00E25A5C" w:rsidRPr="00BE7D41">
        <w:rPr>
          <w:rFonts w:ascii="Arial" w:hAnsi="Arial" w:cs="Arial"/>
          <w:color w:val="060305"/>
        </w:rPr>
        <w:t>80 до 95</w:t>
      </w:r>
      <w:r w:rsidRPr="00BE7D41">
        <w:rPr>
          <w:rFonts w:ascii="Arial" w:hAnsi="Arial" w:cs="Arial"/>
          <w:color w:val="060305"/>
        </w:rPr>
        <w:t xml:space="preserve">% средств, запланированных для реализации муниципальной программы в отчетном году. </w:t>
      </w:r>
    </w:p>
    <w:p w:rsidR="00F06C08" w:rsidRPr="00BE7D41" w:rsidRDefault="00E25A5C" w:rsidP="00552D7D">
      <w:pPr>
        <w:shd w:val="clear" w:color="auto" w:fill="FFFFFF"/>
        <w:autoSpaceDE w:val="0"/>
        <w:jc w:val="both"/>
        <w:rPr>
          <w:rFonts w:ascii="Arial" w:hAnsi="Arial" w:cs="Arial"/>
          <w:color w:val="060305"/>
        </w:rPr>
      </w:pPr>
      <w:r w:rsidRPr="00BE7D41">
        <w:rPr>
          <w:rFonts w:ascii="Arial" w:hAnsi="Arial" w:cs="Arial"/>
          <w:color w:val="060305"/>
        </w:rPr>
        <w:t xml:space="preserve">          </w:t>
      </w:r>
      <w:r w:rsidR="00F06C08" w:rsidRPr="00BE7D41">
        <w:rPr>
          <w:rFonts w:ascii="Arial" w:hAnsi="Arial" w:cs="Arial"/>
          <w:color w:val="060305"/>
        </w:rPr>
        <w:t xml:space="preserve"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</w:t>
      </w:r>
    </w:p>
    <w:p w:rsidR="00095729" w:rsidRPr="00587CD3" w:rsidRDefault="00095729" w:rsidP="00552D7D">
      <w:pPr>
        <w:jc w:val="center"/>
        <w:rPr>
          <w:b/>
          <w:bCs/>
          <w:sz w:val="28"/>
          <w:szCs w:val="28"/>
        </w:rPr>
      </w:pPr>
    </w:p>
    <w:p w:rsidR="00F06C08" w:rsidRPr="00530F7A" w:rsidRDefault="00F06C08" w:rsidP="00552D7D">
      <w:pPr>
        <w:jc w:val="center"/>
        <w:rPr>
          <w:rFonts w:ascii="Arial" w:hAnsi="Arial" w:cs="Arial"/>
          <w:b/>
          <w:bCs/>
          <w:color w:val="050305"/>
          <w:sz w:val="30"/>
          <w:szCs w:val="30"/>
        </w:rPr>
      </w:pPr>
      <w:r w:rsidRPr="00530F7A">
        <w:rPr>
          <w:rFonts w:ascii="Arial" w:hAnsi="Arial" w:cs="Arial"/>
          <w:b/>
          <w:bCs/>
          <w:sz w:val="30"/>
          <w:szCs w:val="30"/>
          <w:lang w:val="en-US"/>
        </w:rPr>
        <w:t>I</w:t>
      </w:r>
      <w:r w:rsidR="00A10CCB" w:rsidRPr="00530F7A">
        <w:rPr>
          <w:rFonts w:ascii="Arial" w:hAnsi="Arial" w:cs="Arial"/>
          <w:b/>
          <w:bCs/>
          <w:sz w:val="30"/>
          <w:szCs w:val="30"/>
        </w:rPr>
        <w:t>Х</w:t>
      </w:r>
      <w:r w:rsidRPr="00530F7A">
        <w:rPr>
          <w:rFonts w:ascii="Arial" w:hAnsi="Arial" w:cs="Arial"/>
          <w:sz w:val="30"/>
          <w:szCs w:val="30"/>
        </w:rPr>
        <w:t>.</w:t>
      </w:r>
      <w:r w:rsidR="00CF31E6" w:rsidRPr="00530F7A">
        <w:rPr>
          <w:rFonts w:ascii="Arial" w:hAnsi="Arial" w:cs="Arial"/>
          <w:b/>
          <w:bCs/>
          <w:color w:val="050305"/>
          <w:sz w:val="30"/>
          <w:szCs w:val="30"/>
        </w:rPr>
        <w:t>Подпрограммы муниципальной программы</w:t>
      </w:r>
      <w:r w:rsidR="00380DD3" w:rsidRPr="00530F7A">
        <w:rPr>
          <w:rFonts w:ascii="Arial" w:hAnsi="Arial" w:cs="Arial"/>
          <w:b/>
          <w:bCs/>
          <w:color w:val="050305"/>
          <w:sz w:val="30"/>
          <w:szCs w:val="30"/>
        </w:rPr>
        <w:t xml:space="preserve"> </w:t>
      </w:r>
      <w:r w:rsidR="001271D6">
        <w:rPr>
          <w:rFonts w:ascii="Arial" w:hAnsi="Arial" w:cs="Arial"/>
          <w:b/>
          <w:bCs/>
          <w:color w:val="050305"/>
          <w:sz w:val="30"/>
          <w:szCs w:val="30"/>
        </w:rPr>
        <w:t>«</w:t>
      </w:r>
      <w:r w:rsidR="00380DD3" w:rsidRPr="00530F7A">
        <w:rPr>
          <w:rFonts w:ascii="Arial" w:hAnsi="Arial" w:cs="Arial"/>
          <w:b/>
          <w:bCs/>
          <w:color w:val="050305"/>
          <w:sz w:val="30"/>
          <w:szCs w:val="30"/>
        </w:rPr>
        <w:t>Развитие муниципальной службы</w:t>
      </w:r>
      <w:r w:rsidR="001271D6">
        <w:rPr>
          <w:rFonts w:ascii="Arial" w:hAnsi="Arial" w:cs="Arial"/>
          <w:b/>
          <w:bCs/>
          <w:color w:val="050305"/>
          <w:sz w:val="30"/>
          <w:szCs w:val="30"/>
        </w:rPr>
        <w:t>»</w:t>
      </w:r>
    </w:p>
    <w:p w:rsidR="00CF31E6" w:rsidRPr="00165DAA" w:rsidRDefault="00CF31E6" w:rsidP="00552D7D">
      <w:pPr>
        <w:jc w:val="center"/>
        <w:rPr>
          <w:rFonts w:ascii="Arial" w:hAnsi="Arial" w:cs="Arial"/>
          <w:b/>
          <w:bCs/>
          <w:color w:val="050305"/>
          <w:sz w:val="28"/>
          <w:szCs w:val="28"/>
        </w:rPr>
      </w:pPr>
    </w:p>
    <w:p w:rsidR="00095729" w:rsidRPr="00530F7A" w:rsidRDefault="00CF31E6" w:rsidP="00552D7D">
      <w:pPr>
        <w:shd w:val="clear" w:color="auto" w:fill="FFFFFF"/>
        <w:autoSpaceDE w:val="0"/>
        <w:jc w:val="center"/>
        <w:rPr>
          <w:rFonts w:ascii="Arial" w:hAnsi="Arial" w:cs="Arial"/>
          <w:color w:val="050305"/>
          <w:sz w:val="30"/>
          <w:szCs w:val="30"/>
        </w:rPr>
      </w:pPr>
      <w:r w:rsidRPr="00530F7A">
        <w:rPr>
          <w:rFonts w:ascii="Arial" w:hAnsi="Arial" w:cs="Arial"/>
          <w:b/>
          <w:bCs/>
          <w:color w:val="050305"/>
          <w:sz w:val="30"/>
          <w:szCs w:val="30"/>
        </w:rPr>
        <w:t xml:space="preserve">Подпрограмма 1 </w:t>
      </w:r>
      <w:r w:rsidR="001271D6">
        <w:rPr>
          <w:rFonts w:ascii="Arial" w:hAnsi="Arial" w:cs="Arial"/>
          <w:b/>
          <w:color w:val="050305"/>
          <w:sz w:val="30"/>
          <w:szCs w:val="30"/>
        </w:rPr>
        <w:t>«</w:t>
      </w:r>
      <w:r w:rsidR="00095729" w:rsidRPr="00530F7A">
        <w:rPr>
          <w:rFonts w:ascii="Arial" w:hAnsi="Arial" w:cs="Arial"/>
          <w:b/>
          <w:color w:val="040203"/>
          <w:sz w:val="30"/>
          <w:szCs w:val="30"/>
        </w:rPr>
        <w:t>Развитие мероприятий, направленных на развитие муниципальной службы</w:t>
      </w:r>
      <w:r w:rsidR="001271D6">
        <w:rPr>
          <w:rFonts w:ascii="Arial" w:hAnsi="Arial" w:cs="Arial"/>
          <w:b/>
          <w:color w:val="040203"/>
          <w:sz w:val="30"/>
          <w:szCs w:val="30"/>
        </w:rPr>
        <w:t>»</w:t>
      </w:r>
    </w:p>
    <w:p w:rsidR="00F06C08" w:rsidRPr="00530F7A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b/>
          <w:color w:val="050305"/>
          <w:sz w:val="30"/>
          <w:szCs w:val="30"/>
        </w:rPr>
      </w:pPr>
      <w:r w:rsidRPr="00530F7A">
        <w:rPr>
          <w:rFonts w:ascii="Arial" w:hAnsi="Arial" w:cs="Arial"/>
          <w:b/>
          <w:color w:val="050305"/>
          <w:sz w:val="30"/>
          <w:szCs w:val="30"/>
        </w:rPr>
        <w:t>ПАСПОРТ</w:t>
      </w:r>
    </w:p>
    <w:p w:rsidR="00F06C08" w:rsidRPr="00530F7A" w:rsidRDefault="00CF31E6" w:rsidP="00552D7D">
      <w:pPr>
        <w:shd w:val="clear" w:color="auto" w:fill="FFFFFF"/>
        <w:autoSpaceDE w:val="0"/>
        <w:jc w:val="center"/>
        <w:rPr>
          <w:rFonts w:ascii="Arial" w:hAnsi="Arial" w:cs="Arial"/>
          <w:b/>
          <w:color w:val="050305"/>
          <w:sz w:val="30"/>
          <w:szCs w:val="30"/>
        </w:rPr>
      </w:pPr>
      <w:r w:rsidRPr="00530F7A">
        <w:rPr>
          <w:rFonts w:ascii="Arial" w:hAnsi="Arial" w:cs="Arial"/>
          <w:b/>
          <w:color w:val="050305"/>
          <w:sz w:val="30"/>
          <w:szCs w:val="30"/>
        </w:rPr>
        <w:t>П</w:t>
      </w:r>
      <w:r w:rsidR="00F06C08" w:rsidRPr="00530F7A">
        <w:rPr>
          <w:rFonts w:ascii="Arial" w:hAnsi="Arial" w:cs="Arial"/>
          <w:b/>
          <w:color w:val="050305"/>
          <w:sz w:val="30"/>
          <w:szCs w:val="30"/>
        </w:rPr>
        <w:t xml:space="preserve">одпрограммы 1 </w:t>
      </w:r>
      <w:r w:rsidR="001271D6">
        <w:rPr>
          <w:rFonts w:ascii="Arial" w:hAnsi="Arial" w:cs="Arial"/>
          <w:b/>
          <w:color w:val="050305"/>
          <w:sz w:val="30"/>
          <w:szCs w:val="30"/>
        </w:rPr>
        <w:t>«</w:t>
      </w:r>
      <w:r w:rsidR="00095729" w:rsidRPr="00530F7A">
        <w:rPr>
          <w:rFonts w:ascii="Arial" w:hAnsi="Arial" w:cs="Arial"/>
          <w:b/>
          <w:color w:val="040203"/>
          <w:sz w:val="30"/>
          <w:szCs w:val="30"/>
        </w:rPr>
        <w:t>Развитие мероприятий, направленных на развитие муниципальной службы</w:t>
      </w:r>
      <w:r w:rsidR="001271D6">
        <w:rPr>
          <w:rFonts w:ascii="Arial" w:hAnsi="Arial" w:cs="Arial"/>
          <w:b/>
          <w:color w:val="040203"/>
          <w:sz w:val="30"/>
          <w:szCs w:val="30"/>
        </w:rPr>
        <w:t>»</w:t>
      </w:r>
      <w:r w:rsidR="00095729" w:rsidRPr="00530F7A">
        <w:rPr>
          <w:rFonts w:ascii="Arial" w:hAnsi="Arial" w:cs="Arial"/>
          <w:b/>
          <w:color w:val="040203"/>
          <w:sz w:val="30"/>
          <w:szCs w:val="30"/>
        </w:rPr>
        <w:t xml:space="preserve"> </w:t>
      </w:r>
    </w:p>
    <w:p w:rsidR="00F06C08" w:rsidRPr="00587CD3" w:rsidRDefault="00F06C08" w:rsidP="00552D7D">
      <w:pPr>
        <w:shd w:val="clear" w:color="auto" w:fill="FFFFFF"/>
        <w:autoSpaceDE w:val="0"/>
        <w:rPr>
          <w:color w:val="050305"/>
          <w:sz w:val="28"/>
          <w:szCs w:val="28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35"/>
        <w:gridCol w:w="6804"/>
      </w:tblGrid>
      <w:tr w:rsidR="00CF31E6" w:rsidRPr="00587CD3" w:rsidTr="00DD4367">
        <w:trPr>
          <w:trHeight w:val="736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Pr="00BE7D41" w:rsidRDefault="00CF31E6" w:rsidP="00552D7D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Наименование подпрограммы</w:t>
            </w: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31E6" w:rsidRPr="00BE7D41" w:rsidRDefault="00095729" w:rsidP="00552D7D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040203"/>
              </w:rPr>
              <w:t xml:space="preserve">Развитие мероприятий, направленных на развитие муниципальной службы в </w:t>
            </w:r>
            <w:proofErr w:type="spellStart"/>
            <w:r w:rsidR="003C2330">
              <w:rPr>
                <w:rFonts w:ascii="Arial" w:hAnsi="Arial" w:cs="Arial"/>
                <w:color w:val="040203"/>
              </w:rPr>
              <w:t>Старогородском</w:t>
            </w:r>
            <w:proofErr w:type="spellEnd"/>
            <w:r w:rsidR="00254E5E" w:rsidRPr="00BE7D41">
              <w:rPr>
                <w:rFonts w:ascii="Arial" w:hAnsi="Arial" w:cs="Arial"/>
                <w:color w:val="040203"/>
              </w:rPr>
              <w:t xml:space="preserve"> сельсовете</w:t>
            </w:r>
            <w:r w:rsidRPr="00BE7D41">
              <w:rPr>
                <w:rFonts w:ascii="Arial" w:hAnsi="Arial" w:cs="Arial"/>
                <w:color w:val="040203"/>
              </w:rPr>
              <w:t xml:space="preserve"> </w:t>
            </w:r>
          </w:p>
        </w:tc>
      </w:tr>
      <w:tr w:rsidR="00F06C08" w:rsidRPr="00587CD3" w:rsidTr="00DD4367">
        <w:trPr>
          <w:trHeight w:val="736"/>
        </w:trPr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Pr="00BE7D41" w:rsidRDefault="00CF31E6" w:rsidP="00552D7D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Ответственный исполнитель</w:t>
            </w:r>
          </w:p>
          <w:p w:rsidR="00F06C08" w:rsidRPr="00BE7D41" w:rsidRDefault="00F06C08" w:rsidP="00552D7D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BE7D41" w:rsidRDefault="00F06C08" w:rsidP="00552D7D">
            <w:pPr>
              <w:jc w:val="both"/>
              <w:rPr>
                <w:rFonts w:ascii="Arial" w:hAnsi="Arial" w:cs="Arial"/>
                <w:color w:val="FF0000"/>
              </w:rPr>
            </w:pPr>
            <w:r w:rsidRPr="00BE7D41">
              <w:rPr>
                <w:rFonts w:ascii="Arial" w:hAnsi="Arial" w:cs="Arial"/>
              </w:rPr>
              <w:t xml:space="preserve">Администрация </w:t>
            </w:r>
            <w:r w:rsidR="00932F0C">
              <w:rPr>
                <w:rFonts w:ascii="Arial" w:hAnsi="Arial" w:cs="Arial"/>
              </w:rPr>
              <w:t>Старогородского</w:t>
            </w:r>
            <w:r w:rsidR="00254E5E" w:rsidRPr="00BE7D41">
              <w:rPr>
                <w:rFonts w:ascii="Arial" w:hAnsi="Arial" w:cs="Arial"/>
              </w:rPr>
              <w:t xml:space="preserve"> сельсовета</w:t>
            </w:r>
            <w:r w:rsidR="00095729" w:rsidRPr="00BE7D41">
              <w:rPr>
                <w:rFonts w:ascii="Arial" w:hAnsi="Arial" w:cs="Arial"/>
              </w:rPr>
              <w:t xml:space="preserve"> </w:t>
            </w:r>
          </w:p>
        </w:tc>
      </w:tr>
      <w:tr w:rsidR="00F06C08" w:rsidRPr="00587CD3" w:rsidTr="00DD4367">
        <w:trPr>
          <w:trHeight w:val="25"/>
        </w:trPr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BE7D41" w:rsidRDefault="00F06C08" w:rsidP="00552D7D">
            <w:pPr>
              <w:pStyle w:val="ad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</w:rPr>
              <w:t>Программно</w:t>
            </w:r>
            <w:r w:rsidR="00552D7D">
              <w:rPr>
                <w:rFonts w:ascii="Arial" w:hAnsi="Arial" w:cs="Arial"/>
              </w:rPr>
              <w:t>-</w:t>
            </w:r>
            <w:r w:rsidRPr="00BE7D41">
              <w:rPr>
                <w:rFonts w:ascii="Arial" w:hAnsi="Arial" w:cs="Arial"/>
              </w:rPr>
              <w:t xml:space="preserve"> целевые инструменты программы</w:t>
            </w: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BE7D41" w:rsidRDefault="00CF31E6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отсутствуют</w:t>
            </w:r>
          </w:p>
        </w:tc>
      </w:tr>
      <w:tr w:rsidR="00CF31E6" w:rsidRPr="00587CD3" w:rsidTr="00DD436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31E6" w:rsidRPr="00BE7D41" w:rsidRDefault="00CF31E6" w:rsidP="00552D7D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31E6" w:rsidRPr="00BE7D41" w:rsidRDefault="00CF31E6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создание условий </w:t>
            </w:r>
            <w:r w:rsidRPr="00BE7D41">
              <w:rPr>
                <w:rFonts w:ascii="Arial" w:eastAsia="Arial" w:hAnsi="Arial" w:cs="Arial"/>
                <w:color w:val="050305"/>
              </w:rPr>
              <w:t xml:space="preserve">для </w:t>
            </w:r>
            <w:r w:rsidRPr="00BE7D41">
              <w:rPr>
                <w:rFonts w:ascii="Arial" w:hAnsi="Arial" w:cs="Arial"/>
                <w:color w:val="050305"/>
              </w:rPr>
              <w:t xml:space="preserve">эффективного развития и совершенствования муниципальной службы в </w:t>
            </w:r>
            <w:proofErr w:type="spellStart"/>
            <w:r w:rsidR="003C2330">
              <w:rPr>
                <w:rFonts w:ascii="Arial" w:hAnsi="Arial" w:cs="Arial"/>
                <w:color w:val="050305"/>
              </w:rPr>
              <w:t>Старогородском</w:t>
            </w:r>
            <w:proofErr w:type="spellEnd"/>
            <w:r w:rsidR="00254E5E" w:rsidRPr="00BE7D41">
              <w:rPr>
                <w:rFonts w:ascii="Arial" w:hAnsi="Arial" w:cs="Arial"/>
                <w:color w:val="050305"/>
              </w:rPr>
              <w:t xml:space="preserve"> сельсовете</w:t>
            </w:r>
            <w:r w:rsidRPr="00BE7D41">
              <w:rPr>
                <w:rFonts w:ascii="Arial" w:hAnsi="Arial" w:cs="Arial"/>
                <w:color w:val="050305"/>
              </w:rPr>
              <w:t xml:space="preserve"> </w:t>
            </w:r>
          </w:p>
        </w:tc>
      </w:tr>
      <w:tr w:rsidR="00F06C08" w:rsidRPr="00587CD3" w:rsidTr="00DD436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6C08" w:rsidRPr="00BE7D41" w:rsidRDefault="00F06C08" w:rsidP="00552D7D">
            <w:pPr>
              <w:pStyle w:val="ad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формирование эффективной системы управления муниципальной службой;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повышение ответственности муниципальных служащих за результаты своей деятельности;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 обеспечение открытости и прозрачности муниципальной службы;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 укрепление материально-технической базы, необходимой для эффективного развития муниципальной службы </w:t>
            </w:r>
          </w:p>
        </w:tc>
      </w:tr>
      <w:tr w:rsidR="00F06C08" w:rsidRPr="00587CD3" w:rsidTr="00DD4367"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Целевые индикаторы и </w:t>
            </w:r>
          </w:p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>показатели подпрограммы</w:t>
            </w: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06C08" w:rsidRPr="00BE7D41" w:rsidRDefault="008D4ACA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50305"/>
              </w:rPr>
              <w:t xml:space="preserve">количество муниципальных служащих, прошедших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 переподготовку и повышение квалификации;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50305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50305"/>
              </w:rPr>
              <w:t xml:space="preserve">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50305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50305"/>
              </w:rPr>
              <w:t xml:space="preserve">количество муниципальных служащих, включенных в кадровый резерв; 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CF31E6" w:rsidRPr="00BE7D41">
              <w:rPr>
                <w:rFonts w:ascii="Arial" w:hAnsi="Arial" w:cs="Arial"/>
                <w:color w:val="0B090B"/>
              </w:rPr>
              <w:t>доля граждан, доверяющих муни</w:t>
            </w:r>
            <w:r w:rsidR="00F06C08" w:rsidRPr="00BE7D41">
              <w:rPr>
                <w:rFonts w:ascii="Arial" w:hAnsi="Arial" w:cs="Arial"/>
                <w:color w:val="0B090B"/>
              </w:rPr>
              <w:t>ципальным служащим</w:t>
            </w:r>
            <w:r w:rsidR="00F06C08" w:rsidRPr="00BE7D41">
              <w:rPr>
                <w:rFonts w:ascii="Arial" w:hAnsi="Arial" w:cs="Arial"/>
                <w:color w:val="0B090B"/>
                <w:w w:val="132"/>
              </w:rPr>
              <w:t xml:space="preserve">, </w:t>
            </w:r>
            <w:r w:rsidRPr="00BE7D41">
              <w:rPr>
                <w:rFonts w:ascii="Arial" w:hAnsi="Arial" w:cs="Arial"/>
                <w:color w:val="0B090B"/>
                <w:w w:val="132"/>
              </w:rPr>
              <w:t xml:space="preserve">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CF31E6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уровень компьютеризации рабочих мест муниципальных служащих </w:t>
            </w:r>
            <w:r w:rsidR="00095729" w:rsidRPr="00BE7D41">
              <w:rPr>
                <w:rFonts w:ascii="Arial" w:hAnsi="Arial" w:cs="Arial"/>
                <w:color w:val="0B090B"/>
              </w:rPr>
              <w:t xml:space="preserve">администрации </w:t>
            </w:r>
            <w:r w:rsidR="00932F0C">
              <w:rPr>
                <w:rFonts w:ascii="Arial" w:hAnsi="Arial" w:cs="Arial"/>
                <w:color w:val="0B090B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0B090B"/>
              </w:rPr>
              <w:t xml:space="preserve"> сельсовета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; 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уровень выполнения бюджетных обязательств по материально-техническому обеспечению муниципальной службы по отношению к запланированным показателям; </w:t>
            </w:r>
          </w:p>
          <w:p w:rsidR="00F06C08" w:rsidRPr="00BE7D41" w:rsidRDefault="00095729" w:rsidP="00552D7D">
            <w:pPr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>ко</w:t>
            </w:r>
            <w:r w:rsidR="00CF31E6" w:rsidRPr="00BE7D41">
              <w:rPr>
                <w:rFonts w:ascii="Arial" w:hAnsi="Arial" w:cs="Arial"/>
                <w:color w:val="0B090B"/>
              </w:rPr>
              <w:t>личество муниципальных служащих</w:t>
            </w:r>
            <w:r w:rsidR="00F06C08" w:rsidRPr="00BE7D41">
              <w:rPr>
                <w:rFonts w:ascii="Arial" w:hAnsi="Arial" w:cs="Arial"/>
                <w:color w:val="0B090B"/>
              </w:rPr>
              <w:t>, прошедших диспансеризацию.</w:t>
            </w:r>
          </w:p>
        </w:tc>
      </w:tr>
      <w:tr w:rsidR="008D4ACA" w:rsidRPr="00587CD3" w:rsidTr="00DD4367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ACA" w:rsidRPr="00BE7D41" w:rsidRDefault="008D4ACA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ACA" w:rsidRPr="00BE7D41" w:rsidRDefault="008D4ACA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>Подпрограмма реализуется в один этап: 201</w:t>
            </w:r>
            <w:r w:rsidR="005B3E25" w:rsidRPr="00BE7D41">
              <w:rPr>
                <w:rFonts w:ascii="Arial" w:hAnsi="Arial" w:cs="Arial"/>
                <w:color w:val="0B090B"/>
              </w:rPr>
              <w:t>7-2019</w:t>
            </w:r>
            <w:r w:rsidR="000C2D20" w:rsidRPr="00BE7D41">
              <w:rPr>
                <w:rFonts w:ascii="Arial" w:hAnsi="Arial" w:cs="Arial"/>
                <w:color w:val="0B090B"/>
              </w:rPr>
              <w:t>год</w:t>
            </w:r>
            <w:r w:rsidRPr="00BE7D41">
              <w:rPr>
                <w:rFonts w:ascii="Arial" w:hAnsi="Arial" w:cs="Arial"/>
                <w:color w:val="0B090B"/>
              </w:rPr>
              <w:t xml:space="preserve"> </w:t>
            </w:r>
          </w:p>
          <w:p w:rsidR="008D4ACA" w:rsidRPr="00BE7D41" w:rsidRDefault="008D4ACA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B090B"/>
              </w:rPr>
            </w:pPr>
          </w:p>
        </w:tc>
      </w:tr>
      <w:tr w:rsidR="00F06C08" w:rsidRPr="00587CD3" w:rsidTr="00DD436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Объемы бюджетных ассигнований подпрограммы </w:t>
            </w:r>
          </w:p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C08" w:rsidRPr="00BE7D41" w:rsidRDefault="008D4ACA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>О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бщий объем финансирования </w:t>
            </w:r>
            <w:r w:rsidRPr="00BE7D41">
              <w:rPr>
                <w:rFonts w:ascii="Arial" w:hAnsi="Arial" w:cs="Arial"/>
                <w:color w:val="0B090B"/>
              </w:rPr>
              <w:t>под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программы за счет средств местного бюджета  составляет: </w:t>
            </w:r>
            <w:r w:rsidR="00DD4367">
              <w:rPr>
                <w:rFonts w:ascii="Arial" w:hAnsi="Arial" w:cs="Arial"/>
                <w:color w:val="0B090B"/>
              </w:rPr>
              <w:t>440880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 рублей, в том числе</w:t>
            </w:r>
            <w:r w:rsidR="00F06C08" w:rsidRPr="00BE7D41">
              <w:rPr>
                <w:rFonts w:ascii="Arial" w:hAnsi="Arial" w:cs="Arial"/>
                <w:color w:val="2C2B2D"/>
              </w:rPr>
              <w:t xml:space="preserve">: </w:t>
            </w:r>
          </w:p>
          <w:p w:rsidR="00F06C08" w:rsidRPr="00BE7D41" w:rsidRDefault="005B3E25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>в 2017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году </w:t>
            </w:r>
            <w:r w:rsidR="007A5571" w:rsidRPr="00BE7D41">
              <w:rPr>
                <w:rFonts w:ascii="Arial" w:hAnsi="Arial" w:cs="Arial"/>
                <w:color w:val="000000"/>
              </w:rPr>
              <w:t>-</w:t>
            </w:r>
            <w:r w:rsidRPr="00BE7D41">
              <w:rPr>
                <w:rFonts w:ascii="Arial" w:hAnsi="Arial" w:cs="Arial"/>
                <w:color w:val="000000"/>
              </w:rPr>
              <w:t xml:space="preserve"> </w:t>
            </w:r>
            <w:r w:rsidR="00DD4367">
              <w:rPr>
                <w:rFonts w:ascii="Arial" w:hAnsi="Arial" w:cs="Arial"/>
                <w:color w:val="000000"/>
              </w:rPr>
              <w:t>146960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 </w:t>
            </w:r>
            <w:r w:rsidR="008D4ACA" w:rsidRPr="00BE7D41">
              <w:rPr>
                <w:rFonts w:ascii="Arial" w:hAnsi="Arial" w:cs="Arial"/>
                <w:color w:val="0B090B"/>
              </w:rPr>
              <w:t>рублей,</w:t>
            </w:r>
          </w:p>
          <w:p w:rsidR="005B3E25" w:rsidRPr="00BE7D41" w:rsidRDefault="005B3E25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в 2018году </w:t>
            </w:r>
            <w:r w:rsidRPr="00BE7D41">
              <w:rPr>
                <w:rFonts w:ascii="Arial" w:hAnsi="Arial" w:cs="Arial"/>
                <w:color w:val="000000"/>
              </w:rPr>
              <w:t xml:space="preserve">- </w:t>
            </w:r>
            <w:r w:rsidR="00DD4367">
              <w:rPr>
                <w:rFonts w:ascii="Arial" w:hAnsi="Arial" w:cs="Arial"/>
                <w:color w:val="000000"/>
              </w:rPr>
              <w:t>146960</w:t>
            </w:r>
            <w:r w:rsidRPr="00BE7D41">
              <w:rPr>
                <w:rFonts w:ascii="Arial" w:hAnsi="Arial" w:cs="Arial"/>
                <w:color w:val="0B090B"/>
              </w:rPr>
              <w:t xml:space="preserve"> рублей,</w:t>
            </w:r>
          </w:p>
          <w:p w:rsidR="005B3E25" w:rsidRPr="00BE7D41" w:rsidRDefault="005B3E25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lastRenderedPageBreak/>
              <w:t xml:space="preserve">в 2019году </w:t>
            </w:r>
            <w:r w:rsidRPr="00BE7D41">
              <w:rPr>
                <w:rFonts w:ascii="Arial" w:hAnsi="Arial" w:cs="Arial"/>
                <w:color w:val="000000"/>
              </w:rPr>
              <w:t xml:space="preserve">- </w:t>
            </w:r>
            <w:r w:rsidR="00DD4367">
              <w:rPr>
                <w:rFonts w:ascii="Arial" w:hAnsi="Arial" w:cs="Arial"/>
                <w:color w:val="000000"/>
              </w:rPr>
              <w:t>146960</w:t>
            </w:r>
            <w:r w:rsidRPr="00BE7D41">
              <w:rPr>
                <w:rFonts w:ascii="Arial" w:hAnsi="Arial" w:cs="Arial"/>
                <w:color w:val="0B090B"/>
              </w:rPr>
              <w:t xml:space="preserve"> рублей,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</w:p>
        </w:tc>
      </w:tr>
      <w:tr w:rsidR="00F06C08" w:rsidRPr="00587CD3" w:rsidTr="00DD436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Реализация подпрограммы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 будет способствовать созданию необходимых условий для повышения эффективности и результативности развития муниципальной службы </w:t>
            </w:r>
            <w:r w:rsidR="003C1030" w:rsidRPr="00BE7D41">
              <w:rPr>
                <w:rFonts w:ascii="Arial" w:hAnsi="Arial" w:cs="Arial"/>
                <w:color w:val="0B090B"/>
              </w:rPr>
              <w:t xml:space="preserve">в администрации </w:t>
            </w:r>
            <w:r w:rsidR="00932F0C">
              <w:rPr>
                <w:rFonts w:ascii="Arial" w:hAnsi="Arial" w:cs="Arial"/>
                <w:color w:val="0B090B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0B090B"/>
              </w:rPr>
              <w:t xml:space="preserve"> сельсовета</w:t>
            </w:r>
            <w:r w:rsidR="003C1030" w:rsidRPr="00BE7D41">
              <w:rPr>
                <w:rFonts w:ascii="Arial" w:hAnsi="Arial" w:cs="Arial"/>
                <w:color w:val="0B090B"/>
              </w:rPr>
              <w:t>.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В рамках подпрограммы будут обеспечены следующие результаты: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повышение эффективности и результативности муниципальной службы; </w:t>
            </w:r>
          </w:p>
          <w:p w:rsidR="008D4ACA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внедрение и совершенствование механизмов </w:t>
            </w:r>
            <w:r w:rsidR="008D4ACA" w:rsidRPr="00BE7D41">
              <w:rPr>
                <w:rFonts w:ascii="Arial" w:hAnsi="Arial" w:cs="Arial"/>
                <w:color w:val="0B090B"/>
              </w:rPr>
              <w:t>формирования кадрового резерва;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>проведения аттестации муниципальны</w:t>
            </w:r>
            <w:r w:rsidR="00F06C08" w:rsidRPr="00BE7D41">
              <w:rPr>
                <w:rFonts w:ascii="Arial" w:hAnsi="Arial" w:cs="Arial"/>
                <w:color w:val="2C2B2D"/>
              </w:rPr>
              <w:t xml:space="preserve">х </w:t>
            </w:r>
            <w:r w:rsidR="00F06C08" w:rsidRPr="00BE7D41">
              <w:rPr>
                <w:rFonts w:ascii="Arial" w:hAnsi="Arial" w:cs="Arial"/>
                <w:color w:val="0B090B"/>
              </w:rPr>
              <w:t xml:space="preserve">служащих;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 повышение квалификации </w:t>
            </w:r>
            <w:r w:rsidR="008D4ACA" w:rsidRPr="00BE7D41">
              <w:rPr>
                <w:rFonts w:ascii="Arial" w:hAnsi="Arial" w:cs="Arial"/>
                <w:color w:val="0B090B"/>
              </w:rPr>
              <w:t>трех</w:t>
            </w:r>
            <w:r w:rsidRPr="00BE7D41">
              <w:rPr>
                <w:rFonts w:ascii="Arial" w:hAnsi="Arial" w:cs="Arial"/>
                <w:color w:val="0B090B"/>
              </w:rPr>
              <w:t xml:space="preserve"> муниципальных служащих;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приобретение </w:t>
            </w:r>
            <w:r w:rsidR="008D4ACA" w:rsidRPr="00BE7D41">
              <w:rPr>
                <w:rFonts w:ascii="Arial" w:hAnsi="Arial" w:cs="Arial"/>
                <w:color w:val="0B090B"/>
              </w:rPr>
              <w:t>двух</w:t>
            </w:r>
            <w:r w:rsidRPr="00BE7D41">
              <w:rPr>
                <w:rFonts w:ascii="Arial" w:hAnsi="Arial" w:cs="Arial"/>
                <w:color w:val="0B090B"/>
              </w:rPr>
              <w:t xml:space="preserve"> компьютер</w:t>
            </w:r>
            <w:r w:rsidR="008D4ACA" w:rsidRPr="00BE7D41">
              <w:rPr>
                <w:rFonts w:ascii="Arial" w:hAnsi="Arial" w:cs="Arial"/>
                <w:color w:val="0B090B"/>
              </w:rPr>
              <w:t>ов</w:t>
            </w:r>
            <w:r w:rsidRPr="00BE7D41">
              <w:rPr>
                <w:rFonts w:ascii="Arial" w:hAnsi="Arial" w:cs="Arial"/>
                <w:color w:val="0B090B"/>
              </w:rPr>
              <w:t>, ремонт  компьютеров</w:t>
            </w:r>
            <w:r w:rsidRPr="00BE7D41">
              <w:rPr>
                <w:rFonts w:ascii="Arial" w:hAnsi="Arial" w:cs="Arial"/>
                <w:color w:val="2C2B2D"/>
              </w:rPr>
              <w:t xml:space="preserve">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приобретение лицензированных программных продуктов;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обустройство </w:t>
            </w:r>
            <w:r w:rsidR="008D4ACA" w:rsidRPr="00BE7D41">
              <w:rPr>
                <w:rFonts w:ascii="Arial" w:hAnsi="Arial" w:cs="Arial"/>
                <w:color w:val="0B090B"/>
              </w:rPr>
              <w:t>трех</w:t>
            </w:r>
            <w:r w:rsidRPr="00BE7D41">
              <w:rPr>
                <w:rFonts w:ascii="Arial" w:hAnsi="Arial" w:cs="Arial"/>
                <w:color w:val="0B090B"/>
              </w:rPr>
              <w:t xml:space="preserve"> рабочих мест;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обеспечение материально-техническими ресурсами 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рабочих мест муниципальных служащих;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обеспечение доступа к сети </w:t>
            </w:r>
            <w:r w:rsidR="001271D6">
              <w:rPr>
                <w:rFonts w:ascii="Arial" w:hAnsi="Arial" w:cs="Arial"/>
                <w:color w:val="0B090B"/>
              </w:rPr>
              <w:t>«</w:t>
            </w:r>
            <w:r w:rsidRPr="00BE7D41">
              <w:rPr>
                <w:rFonts w:ascii="Arial" w:hAnsi="Arial" w:cs="Arial"/>
                <w:color w:val="0B090B"/>
              </w:rPr>
              <w:t>Интернет</w:t>
            </w:r>
            <w:r w:rsidR="001271D6">
              <w:rPr>
                <w:rFonts w:ascii="Arial" w:hAnsi="Arial" w:cs="Arial"/>
                <w:color w:val="0B090B"/>
              </w:rPr>
              <w:t>»</w:t>
            </w:r>
            <w:r w:rsidRPr="00BE7D41">
              <w:rPr>
                <w:rFonts w:ascii="Arial" w:hAnsi="Arial" w:cs="Arial"/>
                <w:color w:val="0B090B"/>
              </w:rPr>
              <w:t xml:space="preserve"> 100 % рабочих мест муниципальных служащих; </w:t>
            </w:r>
          </w:p>
          <w:p w:rsidR="00F06C08" w:rsidRPr="00BE7D41" w:rsidRDefault="008D4ACA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B"/>
              </w:rPr>
            </w:pPr>
            <w:r w:rsidRPr="00BE7D41">
              <w:rPr>
                <w:rFonts w:ascii="Arial" w:hAnsi="Arial" w:cs="Arial"/>
                <w:color w:val="0B090B"/>
              </w:rPr>
              <w:t xml:space="preserve">- </w:t>
            </w:r>
            <w:r w:rsidR="00F06C08" w:rsidRPr="00BE7D41">
              <w:rPr>
                <w:rFonts w:ascii="Arial" w:hAnsi="Arial" w:cs="Arial"/>
                <w:color w:val="0B090B"/>
              </w:rPr>
              <w:t>прохождение диспансеризации  муниципальными служащими;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A"/>
              </w:rPr>
            </w:pPr>
            <w:r w:rsidRPr="00BE7D41">
              <w:rPr>
                <w:rFonts w:ascii="Arial" w:hAnsi="Arial" w:cs="Arial"/>
                <w:color w:val="0B090A"/>
              </w:rPr>
              <w:t>- повышение доверия населения к орган</w:t>
            </w:r>
            <w:r w:rsidR="00EB2109" w:rsidRPr="00BE7D41">
              <w:rPr>
                <w:rFonts w:ascii="Arial" w:hAnsi="Arial" w:cs="Arial"/>
                <w:color w:val="0B090A"/>
              </w:rPr>
              <w:t>ам местного самоуправления на 25</w:t>
            </w:r>
            <w:r w:rsidRPr="00BE7D41">
              <w:rPr>
                <w:rFonts w:ascii="Arial" w:hAnsi="Arial" w:cs="Arial"/>
                <w:color w:val="0B090A"/>
              </w:rPr>
              <w:t xml:space="preserve">%; </w:t>
            </w:r>
          </w:p>
          <w:p w:rsidR="00F06C08" w:rsidRPr="00BE7D41" w:rsidRDefault="00F06C08" w:rsidP="00552D7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0B090A"/>
              </w:rPr>
            </w:pPr>
            <w:r w:rsidRPr="00BE7D41">
              <w:rPr>
                <w:rFonts w:ascii="Arial" w:hAnsi="Arial" w:cs="Arial"/>
                <w:color w:val="0B090A"/>
              </w:rPr>
              <w:t xml:space="preserve">- повышения уровня материально-технического обеспечения муниципальной службы </w:t>
            </w:r>
            <w:r w:rsidR="003C1030" w:rsidRPr="00BE7D41">
              <w:rPr>
                <w:rFonts w:ascii="Arial" w:hAnsi="Arial" w:cs="Arial"/>
                <w:color w:val="0B090A"/>
              </w:rPr>
              <w:t xml:space="preserve">администрации </w:t>
            </w:r>
            <w:r w:rsidR="00932F0C">
              <w:rPr>
                <w:rFonts w:ascii="Arial" w:hAnsi="Arial" w:cs="Arial"/>
                <w:color w:val="0B090A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0B090A"/>
              </w:rPr>
              <w:t xml:space="preserve"> сельсовета</w:t>
            </w:r>
            <w:r w:rsidRPr="00BE7D41">
              <w:rPr>
                <w:rFonts w:ascii="Arial" w:hAnsi="Arial" w:cs="Arial"/>
                <w:color w:val="0B090A"/>
              </w:rPr>
              <w:t xml:space="preserve"> до 90 % по отношению к запланированным показателям; </w:t>
            </w:r>
          </w:p>
          <w:p w:rsidR="00F06C08" w:rsidRPr="00BE7D41" w:rsidRDefault="00F06C08" w:rsidP="00552D7D">
            <w:pPr>
              <w:shd w:val="clear" w:color="auto" w:fill="FFFFFF"/>
              <w:tabs>
                <w:tab w:val="left" w:pos="2822"/>
              </w:tabs>
              <w:autoSpaceDE w:val="0"/>
              <w:jc w:val="both"/>
              <w:rPr>
                <w:rFonts w:ascii="Arial" w:hAnsi="Arial" w:cs="Arial"/>
                <w:color w:val="0B090B"/>
                <w:shd w:val="clear" w:color="auto" w:fill="FFFF00"/>
              </w:rPr>
            </w:pPr>
            <w:r w:rsidRPr="00BE7D41">
              <w:rPr>
                <w:rFonts w:ascii="Arial" w:hAnsi="Arial" w:cs="Arial"/>
                <w:color w:val="0B090A"/>
              </w:rPr>
              <w:t>- формирование нетерпимого отношения к коррупции</w:t>
            </w:r>
            <w:r w:rsidRPr="00BE7D41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</w:tbl>
    <w:p w:rsidR="00F06C08" w:rsidRPr="00587CD3" w:rsidRDefault="00F06C08" w:rsidP="00552D7D">
      <w:pPr>
        <w:shd w:val="clear" w:color="auto" w:fill="FFFFFF"/>
        <w:autoSpaceDE w:val="0"/>
        <w:rPr>
          <w:color w:val="050305"/>
          <w:sz w:val="28"/>
          <w:szCs w:val="28"/>
        </w:rPr>
      </w:pPr>
    </w:p>
    <w:p w:rsidR="00F06C08" w:rsidRPr="00530F7A" w:rsidRDefault="0014399C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E0B0D"/>
          <w:sz w:val="30"/>
          <w:szCs w:val="30"/>
        </w:rPr>
      </w:pPr>
      <w:r w:rsidRPr="00530F7A">
        <w:rPr>
          <w:rFonts w:ascii="Arial" w:hAnsi="Arial" w:cs="Arial"/>
          <w:b/>
          <w:bCs/>
          <w:color w:val="0E0B0D"/>
          <w:sz w:val="30"/>
          <w:szCs w:val="30"/>
          <w:lang w:val="en-US"/>
        </w:rPr>
        <w:t>I</w:t>
      </w:r>
      <w:r w:rsidR="00F06C08" w:rsidRPr="00530F7A">
        <w:rPr>
          <w:rFonts w:ascii="Arial" w:hAnsi="Arial" w:cs="Arial"/>
          <w:b/>
          <w:bCs/>
          <w:color w:val="0E0B0D"/>
          <w:sz w:val="30"/>
          <w:szCs w:val="30"/>
        </w:rPr>
        <w:t>. Характеристика сферы реализации Подпрограммы 1</w:t>
      </w:r>
    </w:p>
    <w:p w:rsidR="00F06C08" w:rsidRPr="00BE7D41" w:rsidRDefault="00EB2109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eastAsia="Arial" w:hAnsi="Arial" w:cs="Arial"/>
          <w:color w:val="0E0B0D"/>
          <w:w w:val="106"/>
        </w:rPr>
        <w:t xml:space="preserve">       </w:t>
      </w:r>
      <w:r w:rsidR="00530F7A">
        <w:rPr>
          <w:rFonts w:ascii="Arial" w:eastAsia="Arial" w:hAnsi="Arial" w:cs="Arial"/>
          <w:color w:val="0E0B0D"/>
          <w:w w:val="106"/>
        </w:rPr>
        <w:tab/>
      </w:r>
      <w:r w:rsidRPr="00BE7D41">
        <w:rPr>
          <w:rFonts w:ascii="Arial" w:eastAsia="Arial" w:hAnsi="Arial" w:cs="Arial"/>
          <w:color w:val="0E0B0D"/>
          <w:w w:val="106"/>
        </w:rPr>
        <w:t>В</w:t>
      </w:r>
      <w:r w:rsidR="00F06C08" w:rsidRPr="00BE7D41">
        <w:rPr>
          <w:rFonts w:ascii="Arial" w:eastAsia="Arial" w:hAnsi="Arial" w:cs="Arial"/>
          <w:color w:val="0E0B0D"/>
          <w:w w:val="106"/>
        </w:rPr>
        <w:t xml:space="preserve"> </w:t>
      </w:r>
      <w:r w:rsidR="00F06C08" w:rsidRPr="00BE7D41">
        <w:rPr>
          <w:rFonts w:ascii="Arial" w:hAnsi="Arial" w:cs="Arial"/>
          <w:color w:val="0E0B0D"/>
        </w:rPr>
        <w:t>значительной степени результаты реализации подпрограммы зависят от кадрового потенциала, е</w:t>
      </w:r>
      <w:r w:rsidR="00F06C08" w:rsidRPr="00BE7D41">
        <w:rPr>
          <w:rFonts w:ascii="Arial" w:hAnsi="Arial" w:cs="Arial"/>
          <w:color w:val="2D2A2D"/>
        </w:rPr>
        <w:t>г</w:t>
      </w:r>
      <w:r w:rsidR="00F06C08" w:rsidRPr="00BE7D41">
        <w:rPr>
          <w:rFonts w:ascii="Arial" w:hAnsi="Arial" w:cs="Arial"/>
          <w:color w:val="0E0B0D"/>
        </w:rPr>
        <w:t xml:space="preserve">о профессионального уровня и качества подготовки.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</w:t>
      </w:r>
      <w:r w:rsidR="00EB2109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  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Развитию кадрового потенциала способствуют правовое регулирование и </w:t>
      </w:r>
      <w:r w:rsidRPr="00BE7D41">
        <w:rPr>
          <w:rFonts w:ascii="Arial" w:hAnsi="Arial" w:cs="Arial"/>
          <w:color w:val="6D6D6D"/>
        </w:rPr>
        <w:t>о</w:t>
      </w:r>
      <w:r w:rsidRPr="00BE7D41">
        <w:rPr>
          <w:rFonts w:ascii="Arial" w:hAnsi="Arial" w:cs="Arial"/>
          <w:color w:val="0E0B0D"/>
        </w:rPr>
        <w:t xml:space="preserve">птимальная организация прохождения муниципальной службы, плановое и системное ее развитие.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</w:t>
      </w:r>
      <w:r w:rsidR="00EB2109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 На территории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="003C1030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Курской области сложилась система правового регулирования и организации муниципальной службы в соответствии с действующим </w:t>
      </w:r>
      <w:r w:rsidR="00EB2109" w:rsidRPr="00BE7D41">
        <w:rPr>
          <w:rFonts w:ascii="Arial" w:hAnsi="Arial" w:cs="Arial"/>
          <w:color w:val="0E0B0D"/>
        </w:rPr>
        <w:t>з</w:t>
      </w:r>
      <w:r w:rsidRPr="00BE7D41">
        <w:rPr>
          <w:rFonts w:ascii="Arial" w:hAnsi="Arial" w:cs="Arial"/>
          <w:color w:val="0E0B0D"/>
        </w:rPr>
        <w:t>аконодательством. Осуществляется постоянный мониторинг федеральной и</w:t>
      </w:r>
      <w:r w:rsidR="00EB2109" w:rsidRPr="00BE7D41">
        <w:rPr>
          <w:rFonts w:ascii="Arial" w:hAnsi="Arial" w:cs="Arial"/>
          <w:color w:val="0E0B0D"/>
        </w:rPr>
        <w:t xml:space="preserve"> областной правовой базы по воп</w:t>
      </w:r>
      <w:r w:rsidRPr="00BE7D41">
        <w:rPr>
          <w:rFonts w:ascii="Arial" w:hAnsi="Arial" w:cs="Arial"/>
          <w:color w:val="0E0B0D"/>
        </w:rPr>
        <w:t xml:space="preserve">росам муниципальной службы.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eastAsia="Arial" w:hAnsi="Arial" w:cs="Arial"/>
          <w:color w:val="0E0B0D"/>
        </w:rPr>
        <w:t xml:space="preserve">С </w:t>
      </w:r>
      <w:r w:rsidRPr="00BE7D41">
        <w:rPr>
          <w:rFonts w:ascii="Arial" w:hAnsi="Arial" w:cs="Arial"/>
          <w:color w:val="0E0B0D"/>
        </w:rPr>
        <w:t>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 w:rsidRPr="00BE7D41">
        <w:rPr>
          <w:rFonts w:ascii="Arial" w:hAnsi="Arial" w:cs="Arial"/>
          <w:color w:val="2D2A2D"/>
        </w:rPr>
        <w:t>н</w:t>
      </w:r>
      <w:r w:rsidRPr="00BE7D41">
        <w:rPr>
          <w:rFonts w:ascii="Arial" w:hAnsi="Arial" w:cs="Arial"/>
          <w:color w:val="0E0B0D"/>
        </w:rPr>
        <w:t>ове долгосрочного планирования и га</w:t>
      </w:r>
      <w:r w:rsidR="00EB2109" w:rsidRPr="00BE7D41">
        <w:rPr>
          <w:rFonts w:ascii="Arial" w:hAnsi="Arial" w:cs="Arial"/>
          <w:color w:val="0E0B0D"/>
        </w:rPr>
        <w:t xml:space="preserve">рантированного финансирования из </w:t>
      </w:r>
      <w:r w:rsidR="00C820C2" w:rsidRPr="00BE7D41">
        <w:rPr>
          <w:rFonts w:ascii="Arial" w:hAnsi="Arial" w:cs="Arial"/>
          <w:color w:val="0E0B0D"/>
        </w:rPr>
        <w:t>б</w:t>
      </w:r>
      <w:r w:rsidR="00EB2109" w:rsidRPr="00BE7D41">
        <w:rPr>
          <w:rFonts w:ascii="Arial" w:hAnsi="Arial" w:cs="Arial"/>
          <w:color w:val="0E0B0D"/>
        </w:rPr>
        <w:t>юджета муниципального образования</w:t>
      </w:r>
      <w:r w:rsidRPr="00BE7D41">
        <w:rPr>
          <w:rFonts w:ascii="Arial" w:hAnsi="Arial" w:cs="Arial"/>
          <w:color w:val="0E0B0D"/>
        </w:rPr>
        <w:t xml:space="preserve"> </w:t>
      </w:r>
      <w:r w:rsidR="001271D6">
        <w:rPr>
          <w:rFonts w:ascii="Arial" w:hAnsi="Arial" w:cs="Arial"/>
          <w:color w:val="0E0B0D"/>
        </w:rPr>
        <w:t>«</w:t>
      </w:r>
      <w:proofErr w:type="spellStart"/>
      <w:r w:rsidR="00932F0C">
        <w:rPr>
          <w:rFonts w:ascii="Arial" w:hAnsi="Arial" w:cs="Arial"/>
          <w:color w:val="0E0B0D"/>
        </w:rPr>
        <w:t>Старогородский</w:t>
      </w:r>
      <w:proofErr w:type="spellEnd"/>
      <w:r w:rsidR="00254E5E" w:rsidRPr="00BE7D41">
        <w:rPr>
          <w:rFonts w:ascii="Arial" w:hAnsi="Arial" w:cs="Arial"/>
          <w:color w:val="0E0B0D"/>
        </w:rPr>
        <w:t xml:space="preserve"> сельсовет</w:t>
      </w:r>
      <w:r w:rsidR="001271D6">
        <w:rPr>
          <w:rFonts w:ascii="Arial" w:hAnsi="Arial" w:cs="Arial"/>
          <w:color w:val="0E0B0D"/>
        </w:rPr>
        <w:t>»</w:t>
      </w:r>
      <w:r w:rsidRPr="00BE7D41">
        <w:rPr>
          <w:rFonts w:ascii="Arial" w:hAnsi="Arial" w:cs="Arial"/>
          <w:color w:val="0E0B0D"/>
        </w:rPr>
        <w:t xml:space="preserve"> Курской области.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В целях урегулирования указанных проблем существует  необходимость создания и развития на территории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</w:t>
      </w:r>
      <w:r w:rsidR="00EB2109" w:rsidRPr="00BE7D41">
        <w:rPr>
          <w:rFonts w:ascii="Arial" w:hAnsi="Arial" w:cs="Arial"/>
          <w:color w:val="0E0B0D"/>
        </w:rPr>
        <w:t xml:space="preserve">й </w:t>
      </w:r>
      <w:r w:rsidR="00EB2109" w:rsidRPr="00BE7D41">
        <w:rPr>
          <w:rFonts w:ascii="Arial" w:hAnsi="Arial" w:cs="Arial"/>
          <w:color w:val="0E0B0D"/>
        </w:rPr>
        <w:lastRenderedPageBreak/>
        <w:t>области системы дистанционного</w:t>
      </w:r>
      <w:r w:rsidRPr="00BE7D41">
        <w:rPr>
          <w:rFonts w:ascii="Arial" w:hAnsi="Arial" w:cs="Arial"/>
          <w:color w:val="0E0B0D"/>
        </w:rPr>
        <w:t xml:space="preserve">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 w:rsidRPr="00BE7D41">
        <w:rPr>
          <w:rFonts w:ascii="Arial" w:hAnsi="Arial" w:cs="Arial"/>
          <w:color w:val="2D2A2D"/>
        </w:rPr>
        <w:t>т</w:t>
      </w:r>
      <w:r w:rsidRPr="00BE7D41">
        <w:rPr>
          <w:rFonts w:ascii="Arial" w:hAnsi="Arial" w:cs="Arial"/>
          <w:color w:val="0E0B0D"/>
        </w:rPr>
        <w:t xml:space="preserve">венно сократить затраты. На решение указанных проблем муниципальной службы в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Курской области направлены мероприятия подпрограммы</w:t>
      </w:r>
      <w:r w:rsidRPr="00BE7D41">
        <w:rPr>
          <w:rFonts w:ascii="Arial" w:hAnsi="Arial" w:cs="Arial"/>
          <w:color w:val="000000"/>
        </w:rPr>
        <w:t xml:space="preserve">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>Одним из основны</w:t>
      </w:r>
      <w:r w:rsidRPr="00BE7D41">
        <w:rPr>
          <w:rFonts w:ascii="Arial" w:hAnsi="Arial" w:cs="Arial"/>
          <w:color w:val="2D2A2D"/>
        </w:rPr>
        <w:t xml:space="preserve">х </w:t>
      </w:r>
      <w:r w:rsidRPr="00BE7D41">
        <w:rPr>
          <w:rFonts w:ascii="Arial" w:hAnsi="Arial" w:cs="Arial"/>
          <w:color w:val="0E0B0D"/>
        </w:rPr>
        <w:t>направлений подпрограммы является обеспечение открытости и прозрачности муниципальной службы</w:t>
      </w:r>
      <w:r w:rsidRPr="00BE7D41">
        <w:rPr>
          <w:rFonts w:ascii="Arial" w:hAnsi="Arial" w:cs="Arial"/>
          <w:color w:val="2D2A2D"/>
        </w:rPr>
        <w:t xml:space="preserve">, </w:t>
      </w:r>
      <w:r w:rsidRPr="00BE7D41">
        <w:rPr>
          <w:rFonts w:ascii="Arial" w:hAnsi="Arial" w:cs="Arial"/>
          <w:color w:val="0E0B0D"/>
        </w:rPr>
        <w:t xml:space="preserve"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 </w:t>
      </w:r>
      <w:r w:rsidR="003C1030" w:rsidRPr="00BE7D41">
        <w:rPr>
          <w:rFonts w:ascii="Arial" w:hAnsi="Arial" w:cs="Arial"/>
          <w:color w:val="0E0B0D"/>
        </w:rPr>
        <w:t xml:space="preserve">муниципального образования </w:t>
      </w:r>
      <w:r w:rsidR="001271D6">
        <w:rPr>
          <w:rFonts w:ascii="Arial" w:hAnsi="Arial" w:cs="Arial"/>
          <w:color w:val="0E0B0D"/>
        </w:rPr>
        <w:t>«</w:t>
      </w:r>
      <w:proofErr w:type="spellStart"/>
      <w:r w:rsidR="00932F0C">
        <w:rPr>
          <w:rFonts w:ascii="Arial" w:hAnsi="Arial" w:cs="Arial"/>
          <w:color w:val="0E0B0D"/>
        </w:rPr>
        <w:t>Старогородский</w:t>
      </w:r>
      <w:proofErr w:type="spellEnd"/>
      <w:r w:rsidR="00254E5E" w:rsidRPr="00BE7D41">
        <w:rPr>
          <w:rFonts w:ascii="Arial" w:hAnsi="Arial" w:cs="Arial"/>
          <w:color w:val="0E0B0D"/>
        </w:rPr>
        <w:t xml:space="preserve"> сельсовет</w:t>
      </w:r>
      <w:r w:rsidR="001271D6">
        <w:rPr>
          <w:rFonts w:ascii="Arial" w:hAnsi="Arial" w:cs="Arial"/>
          <w:color w:val="0E0B0D"/>
        </w:rPr>
        <w:t>»</w:t>
      </w:r>
      <w:r w:rsidRPr="00BE7D41">
        <w:rPr>
          <w:rFonts w:ascii="Arial" w:hAnsi="Arial" w:cs="Arial"/>
          <w:color w:val="0E0B0D"/>
        </w:rPr>
        <w:t xml:space="preserve"> Курской области.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2D2A2D"/>
        </w:rPr>
      </w:pPr>
      <w:r w:rsidRPr="00BE7D41">
        <w:rPr>
          <w:rFonts w:ascii="Arial" w:hAnsi="Arial" w:cs="Arial"/>
          <w:color w:val="0E0B0D"/>
        </w:rPr>
        <w:t xml:space="preserve">      </w:t>
      </w:r>
      <w:r w:rsidR="00530F7A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>Повышение результативности профессиональной деятельности муниципальных</w:t>
      </w:r>
      <w:r w:rsidRPr="00BE7D41">
        <w:rPr>
          <w:rFonts w:ascii="Arial" w:hAnsi="Arial" w:cs="Arial"/>
          <w:color w:val="2D2A2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служащих в 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Курской области невозможно без создания материально-технических условий для эффективного функционирования муниципальной службы</w:t>
      </w:r>
      <w:r w:rsidR="003C1030" w:rsidRPr="00BE7D41">
        <w:rPr>
          <w:rFonts w:ascii="Arial" w:hAnsi="Arial" w:cs="Arial"/>
          <w:color w:val="0E0B0D"/>
        </w:rPr>
        <w:t>.</w:t>
      </w:r>
      <w:r w:rsidRPr="00BE7D41">
        <w:rPr>
          <w:rFonts w:ascii="Arial" w:hAnsi="Arial" w:cs="Arial"/>
          <w:color w:val="0E0B0D"/>
        </w:rPr>
        <w:t xml:space="preserve"> Основной целью дан</w:t>
      </w:r>
      <w:r w:rsidRPr="00BE7D41">
        <w:rPr>
          <w:rFonts w:ascii="Arial" w:hAnsi="Arial" w:cs="Arial"/>
          <w:color w:val="2D2A2D"/>
        </w:rPr>
        <w:t>н</w:t>
      </w:r>
      <w:r w:rsidRPr="00BE7D41">
        <w:rPr>
          <w:rFonts w:ascii="Arial" w:hAnsi="Arial" w:cs="Arial"/>
          <w:color w:val="0E0B0D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</w:t>
      </w:r>
      <w:r w:rsidR="00EB2109" w:rsidRPr="00BE7D41">
        <w:rPr>
          <w:rFonts w:ascii="Arial" w:hAnsi="Arial" w:cs="Arial"/>
          <w:color w:val="0E0B0D"/>
        </w:rPr>
        <w:t>х</w:t>
      </w:r>
      <w:r w:rsidRPr="00BE7D41">
        <w:rPr>
          <w:rFonts w:ascii="Arial" w:hAnsi="Arial" w:cs="Arial"/>
          <w:color w:val="0E0B0D"/>
        </w:rPr>
        <w:t xml:space="preserve"> муниципальных услуг</w:t>
      </w:r>
      <w:r w:rsidRPr="00BE7D41">
        <w:rPr>
          <w:rFonts w:ascii="Arial" w:hAnsi="Arial" w:cs="Arial"/>
          <w:color w:val="2D2A2D"/>
        </w:rPr>
        <w:t xml:space="preserve">. </w:t>
      </w:r>
    </w:p>
    <w:p w:rsidR="00C63CE2" w:rsidRPr="00587CD3" w:rsidRDefault="00C63CE2" w:rsidP="00552D7D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F06C08" w:rsidRPr="00530F7A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sz w:val="30"/>
          <w:szCs w:val="30"/>
        </w:rPr>
      </w:pPr>
      <w:r w:rsidRPr="00530F7A">
        <w:rPr>
          <w:rFonts w:ascii="Arial" w:hAnsi="Arial" w:cs="Arial"/>
          <w:b/>
          <w:bCs/>
          <w:sz w:val="30"/>
          <w:szCs w:val="30"/>
          <w:lang w:val="en-US"/>
        </w:rPr>
        <w:t>II</w:t>
      </w:r>
      <w:r w:rsidRPr="00530F7A">
        <w:rPr>
          <w:rFonts w:ascii="Arial" w:hAnsi="Arial" w:cs="Arial"/>
          <w:b/>
          <w:bCs/>
          <w:sz w:val="30"/>
          <w:szCs w:val="30"/>
        </w:rPr>
        <w:t>.</w:t>
      </w:r>
      <w:r w:rsidR="0014399C" w:rsidRPr="00530F7A">
        <w:rPr>
          <w:rFonts w:ascii="Arial" w:hAnsi="Arial" w:cs="Arial"/>
          <w:b/>
          <w:bCs/>
          <w:sz w:val="30"/>
          <w:szCs w:val="30"/>
        </w:rPr>
        <w:t xml:space="preserve"> </w:t>
      </w:r>
      <w:r w:rsidRPr="00530F7A">
        <w:rPr>
          <w:rFonts w:ascii="Arial" w:hAnsi="Arial" w:cs="Arial"/>
          <w:b/>
          <w:bCs/>
          <w:sz w:val="30"/>
          <w:szCs w:val="30"/>
        </w:rPr>
        <w:t>Приоритеты государственной политики в сфере реализации подпрограммы 1, 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</w:t>
      </w:r>
      <w:r w:rsidR="003C1030" w:rsidRPr="00530F7A">
        <w:rPr>
          <w:rFonts w:ascii="Arial" w:hAnsi="Arial" w:cs="Arial"/>
          <w:b/>
          <w:bCs/>
          <w:sz w:val="30"/>
          <w:szCs w:val="30"/>
        </w:rPr>
        <w:t xml:space="preserve"> контрольных этапов реализации п</w:t>
      </w:r>
      <w:r w:rsidRPr="00530F7A">
        <w:rPr>
          <w:rFonts w:ascii="Arial" w:hAnsi="Arial" w:cs="Arial"/>
          <w:b/>
          <w:bCs/>
          <w:sz w:val="30"/>
          <w:szCs w:val="30"/>
        </w:rPr>
        <w:t>одпрограммы 1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</w:rPr>
      </w:pPr>
      <w:r w:rsidRPr="00587CD3">
        <w:rPr>
          <w:sz w:val="28"/>
          <w:szCs w:val="28"/>
        </w:rPr>
        <w:t xml:space="preserve">        </w:t>
      </w:r>
      <w:r w:rsidR="00B71F28">
        <w:rPr>
          <w:sz w:val="28"/>
          <w:szCs w:val="28"/>
        </w:rPr>
        <w:tab/>
      </w:r>
      <w:proofErr w:type="gramStart"/>
      <w:r w:rsidRPr="00BE7D41">
        <w:rPr>
          <w:rFonts w:ascii="Arial" w:hAnsi="Arial" w:cs="Arial"/>
        </w:rPr>
        <w:t>Приоритетные направления деятельности в</w:t>
      </w:r>
      <w:r w:rsidR="00EB2109" w:rsidRPr="00BE7D41">
        <w:rPr>
          <w:rFonts w:ascii="Arial" w:hAnsi="Arial" w:cs="Arial"/>
        </w:rPr>
        <w:t xml:space="preserve"> </w:t>
      </w:r>
      <w:r w:rsidR="003C1030" w:rsidRPr="00BE7D41">
        <w:rPr>
          <w:rFonts w:ascii="Arial" w:hAnsi="Arial" w:cs="Arial"/>
        </w:rPr>
        <w:t xml:space="preserve">администрации </w:t>
      </w:r>
      <w:r w:rsidR="00932F0C">
        <w:rPr>
          <w:rFonts w:ascii="Arial" w:hAnsi="Arial" w:cs="Arial"/>
        </w:rPr>
        <w:t>Старогородского</w:t>
      </w:r>
      <w:r w:rsidR="00254E5E" w:rsidRPr="00BE7D41">
        <w:rPr>
          <w:rFonts w:ascii="Arial" w:hAnsi="Arial" w:cs="Arial"/>
        </w:rPr>
        <w:t xml:space="preserve"> сельсовета</w:t>
      </w:r>
      <w:r w:rsidRPr="00BE7D41">
        <w:rPr>
          <w:rFonts w:ascii="Arial" w:hAnsi="Arial" w:cs="Arial"/>
        </w:rPr>
        <w:t xml:space="preserve"> Курской области в сфере развития муниципальной службы</w:t>
      </w:r>
      <w:r w:rsidR="00EB2109" w:rsidRPr="00BE7D41">
        <w:rPr>
          <w:rFonts w:ascii="Arial" w:hAnsi="Arial" w:cs="Arial"/>
        </w:rPr>
        <w:t xml:space="preserve"> на период до 2020</w:t>
      </w:r>
      <w:r w:rsidRPr="00BE7D41">
        <w:rPr>
          <w:rFonts w:ascii="Arial" w:hAnsi="Arial" w:cs="Arial"/>
        </w:rPr>
        <w:t xml:space="preserve"> года сформированы с учето</w:t>
      </w:r>
      <w:r w:rsidR="00EB2109" w:rsidRPr="00BE7D41">
        <w:rPr>
          <w:rFonts w:ascii="Arial" w:hAnsi="Arial" w:cs="Arial"/>
        </w:rPr>
        <w:t>м</w:t>
      </w:r>
      <w:r w:rsidRPr="00BE7D41">
        <w:rPr>
          <w:rFonts w:ascii="Arial" w:hAnsi="Arial" w:cs="Arial"/>
          <w:lang w:val="en-US"/>
        </w:rPr>
        <w:t>v</w:t>
      </w:r>
      <w:r w:rsidRPr="00BE7D41">
        <w:rPr>
          <w:rFonts w:ascii="Arial" w:hAnsi="Arial" w:cs="Arial"/>
        </w:rPr>
        <w:t xml:space="preserve"> целей и задач, представленных в следующих документах: в Федеральном законе от</w:t>
      </w:r>
      <w:r w:rsidR="00A10CCB" w:rsidRPr="00BE7D41">
        <w:rPr>
          <w:rFonts w:ascii="Arial" w:hAnsi="Arial" w:cs="Arial"/>
        </w:rPr>
        <w:t>02.03.2007г. № 25</w:t>
      </w:r>
      <w:r w:rsidRPr="00BE7D41">
        <w:rPr>
          <w:rFonts w:ascii="Arial" w:eastAsia="Arial" w:hAnsi="Arial" w:cs="Arial"/>
          <w:w w:val="80"/>
        </w:rPr>
        <w:t>-</w:t>
      </w:r>
      <w:r w:rsidRPr="00BE7D41">
        <w:rPr>
          <w:rFonts w:ascii="Arial" w:hAnsi="Arial" w:cs="Arial"/>
        </w:rPr>
        <w:t xml:space="preserve">ФЗ </w:t>
      </w:r>
      <w:r w:rsidR="001271D6">
        <w:rPr>
          <w:rFonts w:ascii="Arial" w:hAnsi="Arial" w:cs="Arial"/>
        </w:rPr>
        <w:t>«</w:t>
      </w:r>
      <w:r w:rsidRPr="00BE7D41">
        <w:rPr>
          <w:rFonts w:ascii="Arial" w:hAnsi="Arial" w:cs="Arial"/>
        </w:rPr>
        <w:t>О муниципальной службе в Российской Федерации</w:t>
      </w:r>
      <w:r w:rsidR="001271D6">
        <w:rPr>
          <w:rFonts w:ascii="Arial" w:hAnsi="Arial" w:cs="Arial"/>
        </w:rPr>
        <w:t>»</w:t>
      </w:r>
      <w:r w:rsidRPr="00BE7D41">
        <w:rPr>
          <w:rFonts w:ascii="Arial" w:hAnsi="Arial" w:cs="Arial"/>
        </w:rPr>
        <w:t>; в Федеральном законе от 06.10.2003 №</w:t>
      </w:r>
      <w:r w:rsidRPr="00BE7D41">
        <w:rPr>
          <w:rFonts w:ascii="Arial" w:eastAsia="Arial" w:hAnsi="Arial" w:cs="Arial"/>
          <w:i/>
          <w:iCs/>
          <w:w w:val="80"/>
        </w:rPr>
        <w:t xml:space="preserve"> </w:t>
      </w:r>
      <w:r w:rsidRPr="00BE7D41">
        <w:rPr>
          <w:rFonts w:ascii="Arial" w:hAnsi="Arial" w:cs="Arial"/>
        </w:rPr>
        <w:t xml:space="preserve">131 - ФЗ </w:t>
      </w:r>
      <w:r w:rsidR="001271D6">
        <w:rPr>
          <w:rFonts w:ascii="Arial" w:hAnsi="Arial" w:cs="Arial"/>
        </w:rPr>
        <w:t>«</w:t>
      </w:r>
      <w:r w:rsidRPr="00BE7D41">
        <w:rPr>
          <w:rFonts w:ascii="Arial" w:hAnsi="Arial" w:cs="Arial"/>
        </w:rPr>
        <w:t>Об общих принципах организации местного самоуправления в Российской Федерации;</w:t>
      </w:r>
      <w:proofErr w:type="gramEnd"/>
      <w:r w:rsidRPr="00BE7D41">
        <w:rPr>
          <w:rFonts w:ascii="Arial" w:hAnsi="Arial" w:cs="Arial"/>
        </w:rPr>
        <w:t xml:space="preserve"> в Законе Курской области от 13.07.2007 №</w:t>
      </w:r>
      <w:r w:rsidR="00A10CCB" w:rsidRPr="00BE7D41">
        <w:rPr>
          <w:rFonts w:ascii="Arial" w:hAnsi="Arial" w:cs="Arial"/>
        </w:rPr>
        <w:t>60</w:t>
      </w:r>
      <w:r w:rsidRPr="00BE7D41">
        <w:rPr>
          <w:rFonts w:ascii="Arial" w:eastAsia="Arial" w:hAnsi="Arial" w:cs="Arial"/>
          <w:iCs/>
          <w:w w:val="80"/>
        </w:rPr>
        <w:t xml:space="preserve"> </w:t>
      </w:r>
      <w:r w:rsidRPr="00BE7D41">
        <w:rPr>
          <w:rFonts w:ascii="Arial" w:hAnsi="Arial" w:cs="Arial"/>
        </w:rPr>
        <w:t xml:space="preserve">ЗКО </w:t>
      </w:r>
      <w:r w:rsidR="001271D6">
        <w:rPr>
          <w:rFonts w:ascii="Arial" w:hAnsi="Arial" w:cs="Arial"/>
        </w:rPr>
        <w:t>«</w:t>
      </w:r>
      <w:r w:rsidRPr="00BE7D41">
        <w:rPr>
          <w:rFonts w:ascii="Arial" w:hAnsi="Arial" w:cs="Arial"/>
        </w:rPr>
        <w:t>О муниципальной службе в Курской области</w:t>
      </w:r>
      <w:r w:rsidR="001271D6">
        <w:rPr>
          <w:rFonts w:ascii="Arial" w:hAnsi="Arial" w:cs="Arial"/>
        </w:rPr>
        <w:t>»</w:t>
      </w:r>
      <w:r w:rsidRPr="00BE7D41">
        <w:rPr>
          <w:rFonts w:ascii="Arial" w:hAnsi="Arial" w:cs="Arial"/>
        </w:rPr>
        <w:t xml:space="preserve">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</w:t>
      </w:r>
      <w:r w:rsidR="00B71F28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>Целью подпрограммы является создание условий для эффективного развития и совершенствовани</w:t>
      </w:r>
      <w:r w:rsidR="00EB2109" w:rsidRPr="00BE7D41">
        <w:rPr>
          <w:rFonts w:ascii="Arial" w:hAnsi="Arial" w:cs="Arial"/>
          <w:color w:val="0E0B0D"/>
        </w:rPr>
        <w:t>я муниципальной службы в</w:t>
      </w:r>
      <w:r w:rsidRPr="00BE7D41">
        <w:rPr>
          <w:rFonts w:ascii="Arial" w:hAnsi="Arial" w:cs="Arial"/>
          <w:color w:val="0E0B0D"/>
        </w:rPr>
        <w:t xml:space="preserve"> 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Курской области.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</w:t>
      </w:r>
      <w:r w:rsidR="00B71F28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Для достижения указанной цели в рамках подпрограммы будут решаться следующие задачи: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</w:t>
      </w:r>
      <w:r w:rsidR="00B71F28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1.Создание единой системы непрерывного обучения муниципальных служащих.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</w:t>
      </w:r>
      <w:r w:rsidR="00B71F28">
        <w:rPr>
          <w:rFonts w:ascii="Arial" w:hAnsi="Arial" w:cs="Arial"/>
          <w:color w:val="0E0B0D"/>
        </w:rPr>
        <w:tab/>
      </w:r>
      <w:r w:rsidRPr="00BE7D41">
        <w:rPr>
          <w:rFonts w:ascii="Arial" w:hAnsi="Arial" w:cs="Arial"/>
          <w:color w:val="0E0B0D"/>
        </w:rPr>
        <w:t xml:space="preserve"> 2.Формирование эффективной системы управления муниципальной службой.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</w:t>
      </w:r>
      <w:r w:rsidR="00EB2109" w:rsidRPr="00BE7D41">
        <w:rPr>
          <w:rFonts w:ascii="Arial" w:hAnsi="Arial" w:cs="Arial"/>
          <w:color w:val="0E0B0D"/>
        </w:rPr>
        <w:t xml:space="preserve"> </w:t>
      </w:r>
      <w:r w:rsidR="00B71F28">
        <w:rPr>
          <w:rFonts w:ascii="Arial" w:hAnsi="Arial" w:cs="Arial"/>
          <w:color w:val="0E0B0D"/>
        </w:rPr>
        <w:tab/>
      </w:r>
      <w:r w:rsidR="00EB2109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>3.Повышение ответственности муниципальных служащих за результаты свое</w:t>
      </w:r>
      <w:r w:rsidR="00EB2109" w:rsidRPr="00BE7D41">
        <w:rPr>
          <w:rFonts w:ascii="Arial" w:hAnsi="Arial" w:cs="Arial"/>
          <w:color w:val="0E0B0D"/>
        </w:rPr>
        <w:t>й</w:t>
      </w:r>
      <w:r w:rsidRPr="00BE7D41">
        <w:rPr>
          <w:rFonts w:ascii="Arial" w:hAnsi="Arial" w:cs="Arial"/>
          <w:color w:val="0E0B0D"/>
        </w:rPr>
        <w:t xml:space="preserve"> деятельности.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</w:t>
      </w:r>
      <w:r w:rsidR="00EB2109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 4.Обеспечение открытости и прозрачности муниципальной службы.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</w:t>
      </w:r>
      <w:r w:rsidR="00EB2109" w:rsidRPr="00BE7D41">
        <w:rPr>
          <w:rFonts w:ascii="Arial" w:hAnsi="Arial" w:cs="Arial"/>
          <w:color w:val="0E0B0D"/>
        </w:rPr>
        <w:t xml:space="preserve">  </w:t>
      </w:r>
      <w:r w:rsidRPr="00BE7D41">
        <w:rPr>
          <w:rFonts w:ascii="Arial" w:hAnsi="Arial" w:cs="Arial"/>
          <w:color w:val="0E0B0D"/>
        </w:rPr>
        <w:t>5.Укрепление материально-технической базы, необходимой для эффективног</w:t>
      </w:r>
      <w:r w:rsidR="00EB2109" w:rsidRPr="00BE7D41">
        <w:rPr>
          <w:rFonts w:ascii="Arial" w:hAnsi="Arial" w:cs="Arial"/>
          <w:color w:val="0E0B0D"/>
        </w:rPr>
        <w:t>о</w:t>
      </w:r>
      <w:r w:rsidRPr="00BE7D41">
        <w:rPr>
          <w:rFonts w:ascii="Arial" w:hAnsi="Arial" w:cs="Arial"/>
          <w:color w:val="0E0B0D"/>
        </w:rPr>
        <w:t xml:space="preserve"> развития муниципальной службы.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lastRenderedPageBreak/>
        <w:t xml:space="preserve">       В качестве целевых показателей (индикаторов) подпрограммы определены: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количество муниципальных служащих, прошедших переподготовку и повышение квалификации;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доля вакантных должностей муниципальной службы, замещаемых на основе  назначения из кадрового резерва, от числа назначений;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количество муниципальных служащих, включенных в кадровый резерв;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доля граждан, доверяющих муниципальным служащим;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количество мероприятий по противодействию коррупции на муниципальной службе и снижению уровня коррупционных проявлений;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</w:t>
      </w:r>
      <w:r w:rsidR="00136248" w:rsidRPr="00BE7D41">
        <w:rPr>
          <w:rFonts w:ascii="Arial" w:hAnsi="Arial" w:cs="Arial"/>
          <w:color w:val="0E0B0D"/>
        </w:rPr>
        <w:t xml:space="preserve"> </w:t>
      </w:r>
      <w:r w:rsidRPr="00BE7D41">
        <w:rPr>
          <w:rFonts w:ascii="Arial" w:hAnsi="Arial" w:cs="Arial"/>
          <w:color w:val="0E0B0D"/>
        </w:rPr>
        <w:t xml:space="preserve"> уровень компьютеризации рабочих мест 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улучшение и оздоровление условий труда путем обустройства рабочих мест муниципальных служащих (количество обустроен</w:t>
      </w:r>
      <w:r w:rsidR="00136248" w:rsidRPr="00BE7D41">
        <w:rPr>
          <w:rFonts w:ascii="Arial" w:hAnsi="Arial" w:cs="Arial"/>
          <w:color w:val="0E0B0D"/>
        </w:rPr>
        <w:t>ных</w:t>
      </w:r>
      <w:r w:rsidRPr="00BE7D41">
        <w:rPr>
          <w:rFonts w:ascii="Arial" w:hAnsi="Arial" w:cs="Arial"/>
          <w:color w:val="0E0B0D"/>
        </w:rPr>
        <w:t xml:space="preserve"> рабочих мест);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уровень выполнения бюджетных обязательств по материально-техническому</w:t>
      </w:r>
      <w:r w:rsidRPr="00BE7D41">
        <w:rPr>
          <w:rFonts w:ascii="Arial" w:hAnsi="Arial" w:cs="Arial"/>
          <w:color w:val="363636"/>
        </w:rPr>
        <w:t xml:space="preserve"> </w:t>
      </w:r>
      <w:r w:rsidRPr="00BE7D41">
        <w:rPr>
          <w:rFonts w:ascii="Arial" w:hAnsi="Arial" w:cs="Arial"/>
          <w:color w:val="0E0B0D"/>
        </w:rPr>
        <w:t>обеспечению муниципальной</w:t>
      </w:r>
      <w:r w:rsidR="00136248" w:rsidRPr="00BE7D41">
        <w:rPr>
          <w:rFonts w:ascii="Arial" w:hAnsi="Arial" w:cs="Arial"/>
          <w:color w:val="0E0B0D"/>
        </w:rPr>
        <w:t xml:space="preserve"> службы</w:t>
      </w:r>
      <w:r w:rsidRPr="00BE7D41">
        <w:rPr>
          <w:rFonts w:ascii="Arial" w:hAnsi="Arial" w:cs="Arial"/>
          <w:color w:val="0E0B0D"/>
        </w:rPr>
        <w:t xml:space="preserve">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="00136248" w:rsidRPr="00BE7D41">
        <w:rPr>
          <w:rFonts w:ascii="Arial" w:hAnsi="Arial" w:cs="Arial"/>
          <w:color w:val="0E0B0D"/>
        </w:rPr>
        <w:t xml:space="preserve"> Курской области</w:t>
      </w:r>
      <w:r w:rsidRPr="00BE7D41">
        <w:rPr>
          <w:rFonts w:ascii="Arial" w:hAnsi="Arial" w:cs="Arial"/>
          <w:color w:val="0E0B0D"/>
        </w:rPr>
        <w:t xml:space="preserve">  по отношению к запланированным показателям;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количество муниципальных служащих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Курской области, прошедших диспансеризацию.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Реализация Подпрограммы 1 будет способствовать созданию необходимых услов</w:t>
      </w:r>
      <w:r w:rsidR="00136248" w:rsidRPr="00BE7D41">
        <w:rPr>
          <w:rFonts w:ascii="Arial" w:hAnsi="Arial" w:cs="Arial"/>
          <w:color w:val="0E0B0D"/>
        </w:rPr>
        <w:t>ий</w:t>
      </w:r>
      <w:r w:rsidRPr="00BE7D41">
        <w:rPr>
          <w:rFonts w:ascii="Arial" w:hAnsi="Arial" w:cs="Arial"/>
          <w:color w:val="0E0B0D"/>
        </w:rPr>
        <w:t xml:space="preserve"> для повышения эффективности и результативности развития муниципальной службы в  </w:t>
      </w:r>
      <w:r w:rsidR="003C1030" w:rsidRPr="00BE7D41">
        <w:rPr>
          <w:rFonts w:ascii="Arial" w:hAnsi="Arial" w:cs="Arial"/>
          <w:color w:val="0E0B0D"/>
        </w:rPr>
        <w:t xml:space="preserve">администрации </w:t>
      </w:r>
      <w:r w:rsidR="00932F0C">
        <w:rPr>
          <w:rFonts w:ascii="Arial" w:hAnsi="Arial" w:cs="Arial"/>
          <w:color w:val="0E0B0D"/>
        </w:rPr>
        <w:t>Старогородского</w:t>
      </w:r>
      <w:r w:rsidR="00254E5E" w:rsidRPr="00BE7D41">
        <w:rPr>
          <w:rFonts w:ascii="Arial" w:hAnsi="Arial" w:cs="Arial"/>
          <w:color w:val="0E0B0D"/>
        </w:rPr>
        <w:t xml:space="preserve"> сельсовета</w:t>
      </w:r>
      <w:r w:rsidRPr="00BE7D41">
        <w:rPr>
          <w:rFonts w:ascii="Arial" w:hAnsi="Arial" w:cs="Arial"/>
          <w:color w:val="0E0B0D"/>
        </w:rPr>
        <w:t xml:space="preserve"> Курской области. В рамках подпрограммы будут обеспечены следующие результаты: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- повышение эффективности и результативности муниципальной службы;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- внедрение и совершенствование механизмов </w:t>
      </w:r>
      <w:r w:rsidR="00136248" w:rsidRPr="00BE7D41">
        <w:rPr>
          <w:rFonts w:ascii="Arial" w:hAnsi="Arial" w:cs="Arial"/>
          <w:color w:val="0E0B0D"/>
        </w:rPr>
        <w:t>формирования кадрового резерва;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- </w:t>
      </w:r>
      <w:r w:rsidR="00F06C08" w:rsidRPr="00BE7D41">
        <w:rPr>
          <w:rFonts w:ascii="Arial" w:hAnsi="Arial" w:cs="Arial"/>
          <w:color w:val="0E0B0D"/>
        </w:rPr>
        <w:t xml:space="preserve">проведения аттестации 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- переподго</w:t>
      </w:r>
      <w:r w:rsidR="00136248" w:rsidRPr="00BE7D41">
        <w:rPr>
          <w:rFonts w:ascii="Arial" w:hAnsi="Arial" w:cs="Arial"/>
          <w:color w:val="0E0B0D"/>
        </w:rPr>
        <w:t>товка и повышение квалификации трех</w:t>
      </w:r>
      <w:r w:rsidRPr="00BE7D41">
        <w:rPr>
          <w:rFonts w:ascii="Arial" w:hAnsi="Arial" w:cs="Arial"/>
          <w:color w:val="0E0B0D"/>
        </w:rPr>
        <w:t xml:space="preserve"> муниципальных служащих;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 - приобретение двух</w:t>
      </w:r>
      <w:r w:rsidR="00F06C08" w:rsidRPr="00BE7D41">
        <w:rPr>
          <w:rFonts w:ascii="Arial" w:hAnsi="Arial" w:cs="Arial"/>
          <w:color w:val="0E0B0D"/>
        </w:rPr>
        <w:t xml:space="preserve"> </w:t>
      </w:r>
      <w:r w:rsidR="00F06C08" w:rsidRPr="00BE7D41">
        <w:rPr>
          <w:rFonts w:ascii="Arial" w:eastAsia="Arial" w:hAnsi="Arial" w:cs="Arial"/>
          <w:color w:val="0E0B0D"/>
          <w:w w:val="68"/>
        </w:rPr>
        <w:t xml:space="preserve"> </w:t>
      </w:r>
      <w:r w:rsidR="00F06C08" w:rsidRPr="00BE7D41">
        <w:rPr>
          <w:rFonts w:ascii="Arial" w:hAnsi="Arial" w:cs="Arial"/>
          <w:color w:val="0E0B0D"/>
        </w:rPr>
        <w:t xml:space="preserve">компьютеров, ремонт компьютеров;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0E0B0D"/>
        </w:rPr>
      </w:pPr>
      <w:r w:rsidRPr="00BE7D41">
        <w:rPr>
          <w:rFonts w:ascii="Arial" w:hAnsi="Arial" w:cs="Arial"/>
          <w:color w:val="0E0B0D"/>
        </w:rPr>
        <w:t xml:space="preserve">      - приобретение </w:t>
      </w:r>
      <w:r w:rsidR="00F06C08" w:rsidRPr="00BE7D41">
        <w:rPr>
          <w:rFonts w:ascii="Arial" w:hAnsi="Arial" w:cs="Arial"/>
          <w:color w:val="0E0B0D"/>
        </w:rPr>
        <w:t xml:space="preserve"> лицензированных программных продуктов;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0E0B0D"/>
        </w:rPr>
        <w:t xml:space="preserve">       -обустро</w:t>
      </w:r>
      <w:r w:rsidR="00136248" w:rsidRPr="00BE7D41">
        <w:rPr>
          <w:rFonts w:ascii="Arial" w:hAnsi="Arial" w:cs="Arial"/>
          <w:color w:val="0E0B0D"/>
        </w:rPr>
        <w:t xml:space="preserve">йство </w:t>
      </w:r>
      <w:r w:rsidRPr="00BE7D41">
        <w:rPr>
          <w:rFonts w:ascii="Arial" w:hAnsi="Arial" w:cs="Arial"/>
          <w:color w:val="0E0B0D"/>
        </w:rPr>
        <w:t>рабочих мест;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-обеспечение мате</w:t>
      </w:r>
      <w:r w:rsidR="00136248" w:rsidRPr="00BE7D41">
        <w:rPr>
          <w:rFonts w:ascii="Arial" w:hAnsi="Arial" w:cs="Arial"/>
          <w:color w:val="100D0F"/>
        </w:rPr>
        <w:t xml:space="preserve">риально-техническими ресурсами </w:t>
      </w:r>
      <w:r w:rsidRPr="00BE7D41">
        <w:rPr>
          <w:rFonts w:ascii="Arial" w:hAnsi="Arial" w:cs="Arial"/>
          <w:color w:val="100D0F"/>
        </w:rPr>
        <w:t xml:space="preserve">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обеспечение доступа к сети </w:t>
      </w:r>
      <w:r w:rsidR="001271D6">
        <w:rPr>
          <w:rFonts w:ascii="Arial" w:hAnsi="Arial" w:cs="Arial"/>
          <w:color w:val="100D0F"/>
        </w:rPr>
        <w:t>«</w:t>
      </w:r>
      <w:r w:rsidRPr="00BE7D41">
        <w:rPr>
          <w:rFonts w:ascii="Arial" w:hAnsi="Arial" w:cs="Arial"/>
          <w:color w:val="100D0F"/>
        </w:rPr>
        <w:t>Интернет</w:t>
      </w:r>
      <w:r w:rsidR="001271D6">
        <w:rPr>
          <w:rFonts w:ascii="Arial" w:hAnsi="Arial" w:cs="Arial"/>
          <w:color w:val="100D0F"/>
        </w:rPr>
        <w:t>»</w:t>
      </w:r>
      <w:r w:rsidRPr="00BE7D41">
        <w:rPr>
          <w:rFonts w:ascii="Arial" w:hAnsi="Arial" w:cs="Arial"/>
          <w:color w:val="100D0F"/>
        </w:rPr>
        <w:t xml:space="preserve"> 100 </w:t>
      </w:r>
      <w:r w:rsidRPr="00BE7D41">
        <w:rPr>
          <w:rFonts w:ascii="Arial" w:eastAsia="Arial" w:hAnsi="Arial" w:cs="Arial"/>
          <w:color w:val="100D0F"/>
          <w:w w:val="109"/>
        </w:rPr>
        <w:t xml:space="preserve">% </w:t>
      </w:r>
      <w:r w:rsidRPr="00BE7D41">
        <w:rPr>
          <w:rFonts w:ascii="Arial" w:hAnsi="Arial" w:cs="Arial"/>
          <w:color w:val="100D0F"/>
        </w:rPr>
        <w:t xml:space="preserve">рабочих мест 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прохождение диспансеризации  муниципальными служащими;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увеличение </w:t>
      </w:r>
      <w:r w:rsidR="00F06C08" w:rsidRPr="00BE7D41">
        <w:rPr>
          <w:rFonts w:ascii="Arial" w:hAnsi="Arial" w:cs="Arial"/>
          <w:color w:val="100D0F"/>
        </w:rPr>
        <w:t xml:space="preserve"> доли вакантных должностей муниципальной службы, замещаемых на основе назначения из кадрового резерва, от числа назначений;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увеличение на 1 человек муниципальных служащих, включенных в кадровый резерв;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повышение доверия населения к органам местного самоуправления на 2</w:t>
      </w:r>
      <w:r w:rsidR="00136248" w:rsidRPr="00BE7D41">
        <w:rPr>
          <w:rFonts w:ascii="Arial" w:hAnsi="Arial" w:cs="Arial"/>
          <w:color w:val="100D0F"/>
        </w:rPr>
        <w:t>5</w:t>
      </w:r>
      <w:r w:rsidRPr="00BE7D41">
        <w:rPr>
          <w:rFonts w:ascii="Arial" w:hAnsi="Arial" w:cs="Arial"/>
          <w:color w:val="100D0F"/>
        </w:rPr>
        <w:t xml:space="preserve">%;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 - повышения уровня материально-технического обеспечения муниципальной службы </w:t>
      </w:r>
      <w:r w:rsidR="003C1030" w:rsidRPr="00BE7D41">
        <w:rPr>
          <w:rFonts w:ascii="Arial" w:hAnsi="Arial" w:cs="Arial"/>
          <w:color w:val="100D0F"/>
        </w:rPr>
        <w:t xml:space="preserve">администрации </w:t>
      </w:r>
      <w:r w:rsidR="00932F0C">
        <w:rPr>
          <w:rFonts w:ascii="Arial" w:hAnsi="Arial" w:cs="Arial"/>
          <w:color w:val="100D0F"/>
        </w:rPr>
        <w:t>Старогородского</w:t>
      </w:r>
      <w:r w:rsidR="00254E5E" w:rsidRPr="00BE7D41">
        <w:rPr>
          <w:rFonts w:ascii="Arial" w:hAnsi="Arial" w:cs="Arial"/>
          <w:color w:val="100D0F"/>
        </w:rPr>
        <w:t xml:space="preserve"> сельсовета</w:t>
      </w:r>
      <w:r w:rsidR="003C1030" w:rsidRPr="00BE7D41">
        <w:rPr>
          <w:rFonts w:ascii="Arial" w:hAnsi="Arial" w:cs="Arial"/>
          <w:color w:val="100D0F"/>
        </w:rPr>
        <w:t xml:space="preserve"> К</w:t>
      </w:r>
      <w:r w:rsidRPr="00BE7D41">
        <w:rPr>
          <w:rFonts w:ascii="Arial" w:hAnsi="Arial" w:cs="Arial"/>
          <w:color w:val="100D0F"/>
        </w:rPr>
        <w:t xml:space="preserve">урской области до 90 </w:t>
      </w:r>
      <w:r w:rsidRPr="00BE7D41">
        <w:rPr>
          <w:rFonts w:ascii="Arial" w:hAnsi="Arial" w:cs="Arial"/>
          <w:color w:val="100D0F"/>
          <w:w w:val="114"/>
        </w:rPr>
        <w:t xml:space="preserve">% </w:t>
      </w:r>
      <w:r w:rsidRPr="00BE7D41">
        <w:rPr>
          <w:rFonts w:ascii="Arial" w:hAnsi="Arial" w:cs="Arial"/>
          <w:color w:val="100D0F"/>
        </w:rPr>
        <w:t xml:space="preserve">по отношению к запланированным показателям;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  - формирование нетерпимого отношения к коррупции. </w:t>
      </w:r>
    </w:p>
    <w:p w:rsidR="00F06C08" w:rsidRPr="00587CD3" w:rsidRDefault="00F06C08" w:rsidP="00552D7D">
      <w:pPr>
        <w:shd w:val="clear" w:color="auto" w:fill="FFFFFF"/>
        <w:autoSpaceDE w:val="0"/>
        <w:jc w:val="both"/>
        <w:rPr>
          <w:b/>
          <w:bCs/>
          <w:color w:val="100D0F"/>
          <w:sz w:val="28"/>
          <w:szCs w:val="28"/>
        </w:rPr>
      </w:pPr>
      <w:r w:rsidRPr="00BE7D41">
        <w:rPr>
          <w:rFonts w:ascii="Arial" w:hAnsi="Arial" w:cs="Arial"/>
          <w:color w:val="100D0F"/>
        </w:rPr>
        <w:t xml:space="preserve">        Подпрограмма реализуется в один этап: 201</w:t>
      </w:r>
      <w:r w:rsidR="00636DB0" w:rsidRPr="00BE7D41">
        <w:rPr>
          <w:rFonts w:ascii="Arial" w:hAnsi="Arial" w:cs="Arial"/>
          <w:color w:val="100D0F"/>
        </w:rPr>
        <w:t>7-2019</w:t>
      </w:r>
      <w:r w:rsidR="00552D7D">
        <w:rPr>
          <w:rFonts w:ascii="Arial" w:hAnsi="Arial" w:cs="Arial"/>
          <w:color w:val="100D0F"/>
        </w:rPr>
        <w:t xml:space="preserve"> </w:t>
      </w:r>
      <w:r w:rsidR="008D4C0F" w:rsidRPr="00BE7D41">
        <w:rPr>
          <w:rFonts w:ascii="Arial" w:hAnsi="Arial" w:cs="Arial"/>
          <w:color w:val="100D0F"/>
        </w:rPr>
        <w:t>год</w:t>
      </w:r>
      <w:r w:rsidR="00636DB0" w:rsidRPr="00BE7D41">
        <w:rPr>
          <w:rFonts w:ascii="Arial" w:hAnsi="Arial" w:cs="Arial"/>
          <w:color w:val="100D0F"/>
        </w:rPr>
        <w:t>ы</w:t>
      </w:r>
      <w:r w:rsidRPr="00587CD3">
        <w:rPr>
          <w:color w:val="100D0F"/>
          <w:sz w:val="28"/>
          <w:szCs w:val="28"/>
        </w:rPr>
        <w:t xml:space="preserve">. </w:t>
      </w:r>
    </w:p>
    <w:p w:rsidR="00F06C08" w:rsidRPr="00587CD3" w:rsidRDefault="00F06C08" w:rsidP="00552D7D">
      <w:pPr>
        <w:shd w:val="clear" w:color="auto" w:fill="FFFFFF"/>
        <w:autoSpaceDE w:val="0"/>
        <w:rPr>
          <w:b/>
          <w:bCs/>
          <w:color w:val="100D0F"/>
          <w:sz w:val="28"/>
          <w:szCs w:val="28"/>
        </w:rPr>
      </w:pPr>
    </w:p>
    <w:p w:rsidR="00F06C08" w:rsidRPr="00B71F28" w:rsidRDefault="00F06C08" w:rsidP="00552D7D">
      <w:pPr>
        <w:shd w:val="clear" w:color="auto" w:fill="FFFFFF"/>
        <w:autoSpaceDE w:val="0"/>
        <w:jc w:val="center"/>
        <w:rPr>
          <w:rFonts w:ascii="Arial" w:hAnsi="Arial" w:cs="Arial"/>
          <w:color w:val="100D0F"/>
          <w:sz w:val="30"/>
          <w:szCs w:val="30"/>
        </w:rPr>
      </w:pPr>
      <w:r w:rsidRPr="00B71F28">
        <w:rPr>
          <w:rFonts w:ascii="Arial" w:hAnsi="Arial" w:cs="Arial"/>
          <w:b/>
          <w:bCs/>
          <w:color w:val="100D0F"/>
          <w:sz w:val="30"/>
          <w:szCs w:val="30"/>
        </w:rPr>
        <w:t>I</w:t>
      </w:r>
      <w:r w:rsidR="00552D7D">
        <w:rPr>
          <w:rFonts w:ascii="Arial" w:hAnsi="Arial" w:cs="Arial"/>
          <w:b/>
          <w:bCs/>
          <w:color w:val="100D0F"/>
          <w:sz w:val="30"/>
          <w:szCs w:val="30"/>
          <w:lang w:val="en-US"/>
        </w:rPr>
        <w:t>II</w:t>
      </w:r>
      <w:r w:rsidRPr="00B71F28">
        <w:rPr>
          <w:rFonts w:ascii="Arial" w:hAnsi="Arial" w:cs="Arial"/>
          <w:b/>
          <w:bCs/>
          <w:color w:val="100D0F"/>
          <w:sz w:val="30"/>
          <w:szCs w:val="30"/>
        </w:rPr>
        <w:t>. Характеристика основных мероприятий Подпрограммы 1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100D0F"/>
        </w:rPr>
      </w:pPr>
      <w:r w:rsidRPr="00587CD3">
        <w:rPr>
          <w:color w:val="100D0F"/>
          <w:sz w:val="28"/>
          <w:szCs w:val="28"/>
        </w:rPr>
        <w:t xml:space="preserve">         </w:t>
      </w:r>
      <w:r w:rsidRPr="00BE7D41">
        <w:rPr>
          <w:rFonts w:ascii="Arial" w:hAnsi="Arial" w:cs="Arial"/>
          <w:color w:val="100D0F"/>
        </w:rPr>
        <w:t xml:space="preserve">Подпрограмма 1 содержит четыре основных мероприятия: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b/>
          <w:bCs/>
          <w:color w:val="100D0F"/>
        </w:rPr>
        <w:t xml:space="preserve">         </w:t>
      </w:r>
      <w:r w:rsidR="00F06C08" w:rsidRPr="00BE7D41">
        <w:rPr>
          <w:rFonts w:ascii="Arial" w:hAnsi="Arial" w:cs="Arial"/>
          <w:bCs/>
          <w:color w:val="100D0F"/>
        </w:rPr>
        <w:t xml:space="preserve">Основное мероприятие №1.l. </w:t>
      </w:r>
      <w:r w:rsidR="001271D6">
        <w:rPr>
          <w:rFonts w:ascii="Arial" w:hAnsi="Arial" w:cs="Arial"/>
          <w:bCs/>
          <w:color w:val="100D0F"/>
        </w:rPr>
        <w:t>«</w:t>
      </w:r>
      <w:r w:rsidR="00F06C08" w:rsidRPr="00BE7D41">
        <w:rPr>
          <w:rFonts w:ascii="Arial" w:hAnsi="Arial" w:cs="Arial"/>
          <w:bCs/>
          <w:color w:val="100D0F"/>
        </w:rPr>
        <w:t>Повышение квалификации муниципальны</w:t>
      </w:r>
      <w:r w:rsidRPr="00BE7D41">
        <w:rPr>
          <w:rFonts w:ascii="Arial" w:hAnsi="Arial" w:cs="Arial"/>
          <w:bCs/>
          <w:color w:val="100D0F"/>
        </w:rPr>
        <w:t>х</w:t>
      </w:r>
      <w:r w:rsidR="00F06C08" w:rsidRPr="00BE7D41">
        <w:rPr>
          <w:rFonts w:ascii="Arial" w:hAnsi="Arial" w:cs="Arial"/>
          <w:bCs/>
          <w:color w:val="575757"/>
        </w:rPr>
        <w:t xml:space="preserve">: </w:t>
      </w:r>
      <w:r w:rsidR="00F06C08" w:rsidRPr="00BE7D41">
        <w:rPr>
          <w:rFonts w:ascii="Arial" w:hAnsi="Arial" w:cs="Arial"/>
          <w:bCs/>
          <w:color w:val="100D0F"/>
        </w:rPr>
        <w:t>служащих</w:t>
      </w:r>
      <w:r w:rsidR="001271D6">
        <w:rPr>
          <w:rFonts w:ascii="Arial" w:hAnsi="Arial" w:cs="Arial"/>
          <w:bCs/>
          <w:color w:val="100D0F"/>
        </w:rPr>
        <w:t>»</w:t>
      </w:r>
      <w:r w:rsidR="00F06C08" w:rsidRPr="00BE7D41">
        <w:rPr>
          <w:rFonts w:ascii="Arial" w:hAnsi="Arial" w:cs="Arial"/>
          <w:bCs/>
          <w:color w:val="100D0F"/>
        </w:rPr>
        <w:t xml:space="preserve">.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lastRenderedPageBreak/>
        <w:t>В рамках осущес</w:t>
      </w:r>
      <w:r w:rsidRPr="00BE7D41">
        <w:rPr>
          <w:rFonts w:ascii="Arial" w:hAnsi="Arial" w:cs="Arial"/>
          <w:color w:val="2D2A2D"/>
        </w:rPr>
        <w:t>т</w:t>
      </w:r>
      <w:r w:rsidRPr="00BE7D41">
        <w:rPr>
          <w:rFonts w:ascii="Arial" w:hAnsi="Arial" w:cs="Arial"/>
          <w:color w:val="100D0F"/>
        </w:rPr>
        <w:t xml:space="preserve">вления этого основного мероприятия предусматривается: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>- организация обучения муниципальных служащих на курсах повышени</w:t>
      </w:r>
      <w:r w:rsidR="00136248" w:rsidRPr="00BE7D41">
        <w:rPr>
          <w:rFonts w:ascii="Arial" w:hAnsi="Arial" w:cs="Arial"/>
          <w:color w:val="100D0F"/>
        </w:rPr>
        <w:t>я</w:t>
      </w:r>
      <w:r w:rsidRPr="00BE7D41">
        <w:rPr>
          <w:rFonts w:ascii="Arial" w:hAnsi="Arial" w:cs="Arial"/>
          <w:color w:val="100D0F"/>
        </w:rPr>
        <w:t xml:space="preserve"> квалификац</w:t>
      </w:r>
      <w:r w:rsidRPr="00BE7D41">
        <w:rPr>
          <w:rFonts w:ascii="Arial" w:hAnsi="Arial" w:cs="Arial"/>
          <w:color w:val="2D2A2D"/>
        </w:rPr>
        <w:t>и</w:t>
      </w:r>
      <w:r w:rsidRPr="00BE7D41">
        <w:rPr>
          <w:rFonts w:ascii="Arial" w:hAnsi="Arial" w:cs="Arial"/>
          <w:color w:val="100D0F"/>
        </w:rPr>
        <w:t xml:space="preserve">и; </w:t>
      </w:r>
    </w:p>
    <w:p w:rsidR="00F06C08" w:rsidRPr="00BE7D41" w:rsidRDefault="00F06C08" w:rsidP="00552D7D">
      <w:pPr>
        <w:shd w:val="clear" w:color="auto" w:fill="FFFFFF"/>
        <w:autoSpaceDE w:val="0"/>
        <w:ind w:firstLine="708"/>
        <w:jc w:val="both"/>
        <w:rPr>
          <w:rFonts w:ascii="Arial" w:hAnsi="Arial" w:cs="Arial"/>
          <w:b/>
          <w:bCs/>
          <w:color w:val="100D0F"/>
        </w:rPr>
      </w:pPr>
      <w:r w:rsidRPr="00BE7D41">
        <w:rPr>
          <w:rFonts w:ascii="Arial" w:hAnsi="Arial" w:cs="Arial"/>
          <w:color w:val="100D0F"/>
        </w:rPr>
        <w:t xml:space="preserve">- повышение квалификации муниципальных служащих, в том числе включенных кадровый резерв.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b/>
          <w:bCs/>
          <w:color w:val="100D0F"/>
        </w:rPr>
        <w:t xml:space="preserve">         </w:t>
      </w:r>
      <w:r w:rsidR="00F06C08" w:rsidRPr="00BE7D41">
        <w:rPr>
          <w:rFonts w:ascii="Arial" w:hAnsi="Arial" w:cs="Arial"/>
          <w:bCs/>
          <w:color w:val="100D0F"/>
        </w:rPr>
        <w:t>Основное мероприятие №1</w:t>
      </w:r>
      <w:r w:rsidR="00F06C08" w:rsidRPr="00BE7D41">
        <w:rPr>
          <w:rFonts w:ascii="Arial" w:hAnsi="Arial" w:cs="Arial"/>
          <w:bCs/>
          <w:color w:val="100D0F"/>
          <w:w w:val="89"/>
        </w:rPr>
        <w:t xml:space="preserve">.2. </w:t>
      </w:r>
      <w:r w:rsidR="001271D6">
        <w:rPr>
          <w:rFonts w:ascii="Arial" w:hAnsi="Arial" w:cs="Arial"/>
          <w:bCs/>
          <w:color w:val="100D0F"/>
        </w:rPr>
        <w:t>«</w:t>
      </w:r>
      <w:r w:rsidR="00F06C08" w:rsidRPr="00BE7D41">
        <w:rPr>
          <w:rFonts w:ascii="Arial" w:hAnsi="Arial" w:cs="Arial"/>
          <w:bCs/>
          <w:color w:val="100D0F"/>
        </w:rPr>
        <w:t>Правовое регу</w:t>
      </w:r>
      <w:r w:rsidRPr="00BE7D41">
        <w:rPr>
          <w:rFonts w:ascii="Arial" w:hAnsi="Arial" w:cs="Arial"/>
          <w:bCs/>
          <w:color w:val="100D0F"/>
        </w:rPr>
        <w:t>лирование оценки деятельности муниципального образования</w:t>
      </w:r>
      <w:r w:rsidR="00F06C08" w:rsidRPr="00BE7D41">
        <w:rPr>
          <w:rFonts w:ascii="Arial" w:hAnsi="Arial" w:cs="Arial"/>
          <w:bCs/>
          <w:color w:val="100D0F"/>
        </w:rPr>
        <w:t xml:space="preserve"> </w:t>
      </w:r>
      <w:r w:rsidR="001271D6">
        <w:rPr>
          <w:rFonts w:ascii="Arial" w:hAnsi="Arial" w:cs="Arial"/>
          <w:bCs/>
          <w:color w:val="100D0F"/>
        </w:rPr>
        <w:t>«</w:t>
      </w:r>
      <w:proofErr w:type="spellStart"/>
      <w:r w:rsidR="00932F0C">
        <w:rPr>
          <w:rFonts w:ascii="Arial" w:hAnsi="Arial" w:cs="Arial"/>
          <w:bCs/>
          <w:color w:val="100D0F"/>
        </w:rPr>
        <w:t>Старогородский</w:t>
      </w:r>
      <w:proofErr w:type="spellEnd"/>
      <w:r w:rsidR="00254E5E" w:rsidRPr="00BE7D41">
        <w:rPr>
          <w:rFonts w:ascii="Arial" w:hAnsi="Arial" w:cs="Arial"/>
          <w:bCs/>
          <w:color w:val="100D0F"/>
        </w:rPr>
        <w:t xml:space="preserve"> сельсовет</w:t>
      </w:r>
      <w:r w:rsidR="001271D6">
        <w:rPr>
          <w:rFonts w:ascii="Arial" w:hAnsi="Arial" w:cs="Arial"/>
          <w:bCs/>
          <w:color w:val="100D0F"/>
        </w:rPr>
        <w:t>»</w:t>
      </w:r>
      <w:r w:rsidR="00F06C08" w:rsidRPr="00BE7D41">
        <w:rPr>
          <w:rFonts w:ascii="Arial" w:hAnsi="Arial" w:cs="Arial"/>
          <w:bCs/>
          <w:color w:val="100D0F"/>
        </w:rPr>
        <w:t xml:space="preserve"> Курской области и обеспечения прозрачности, доступности и гласности в сфере местного самоуправления</w:t>
      </w:r>
      <w:r w:rsidR="001271D6">
        <w:rPr>
          <w:rFonts w:ascii="Arial" w:hAnsi="Arial" w:cs="Arial"/>
          <w:bCs/>
          <w:color w:val="100D0F"/>
        </w:rPr>
        <w:t>»</w:t>
      </w:r>
      <w:r w:rsidR="00F06C08" w:rsidRPr="00BE7D41">
        <w:rPr>
          <w:rFonts w:ascii="Arial" w:hAnsi="Arial" w:cs="Arial"/>
          <w:bCs/>
          <w:color w:val="100D0F"/>
        </w:rPr>
        <w:t xml:space="preserve">.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 </w:t>
      </w:r>
      <w:r w:rsidR="00B71F28">
        <w:rPr>
          <w:rFonts w:ascii="Arial" w:hAnsi="Arial" w:cs="Arial"/>
          <w:color w:val="100D0F"/>
        </w:rPr>
        <w:tab/>
      </w:r>
      <w:r w:rsidRPr="00BE7D41">
        <w:rPr>
          <w:rFonts w:ascii="Arial" w:hAnsi="Arial" w:cs="Arial"/>
          <w:color w:val="100D0F"/>
        </w:rPr>
        <w:t>В рамках ос</w:t>
      </w:r>
      <w:r w:rsidRPr="00BE7D41">
        <w:rPr>
          <w:rFonts w:ascii="Arial" w:hAnsi="Arial" w:cs="Arial"/>
          <w:color w:val="2D2A2D"/>
        </w:rPr>
        <w:t>у</w:t>
      </w:r>
      <w:r w:rsidRPr="00BE7D41">
        <w:rPr>
          <w:rFonts w:ascii="Arial" w:hAnsi="Arial" w:cs="Arial"/>
          <w:color w:val="100D0F"/>
        </w:rPr>
        <w:t>щес</w:t>
      </w:r>
      <w:r w:rsidRPr="00BE7D41">
        <w:rPr>
          <w:rFonts w:ascii="Arial" w:hAnsi="Arial" w:cs="Arial"/>
          <w:color w:val="2D2A2D"/>
        </w:rPr>
        <w:t>т</w:t>
      </w:r>
      <w:r w:rsidRPr="00BE7D41">
        <w:rPr>
          <w:rFonts w:ascii="Arial" w:hAnsi="Arial" w:cs="Arial"/>
          <w:color w:val="100D0F"/>
        </w:rPr>
        <w:t xml:space="preserve">вления этого основного мероприятия предусматривается: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 </w:t>
      </w:r>
      <w:r w:rsidR="00B71F28">
        <w:rPr>
          <w:rFonts w:ascii="Arial" w:hAnsi="Arial" w:cs="Arial"/>
          <w:color w:val="100D0F"/>
        </w:rPr>
        <w:tab/>
      </w:r>
      <w:r w:rsidRPr="00BE7D41">
        <w:rPr>
          <w:rFonts w:ascii="Arial" w:hAnsi="Arial" w:cs="Arial"/>
          <w:color w:val="100D0F"/>
        </w:rPr>
        <w:t xml:space="preserve">  - </w:t>
      </w:r>
      <w:r w:rsidR="00F06C08" w:rsidRPr="00BE7D41">
        <w:rPr>
          <w:rFonts w:ascii="Arial" w:hAnsi="Arial" w:cs="Arial"/>
          <w:color w:val="100D0F"/>
        </w:rPr>
        <w:t xml:space="preserve">мониторинг внутренних и внешних источников формирования резерва муниципальных служащих;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00D0F"/>
        </w:rPr>
      </w:pPr>
      <w:r w:rsidRPr="00BE7D41">
        <w:rPr>
          <w:rFonts w:ascii="Arial" w:hAnsi="Arial" w:cs="Arial"/>
          <w:color w:val="100D0F"/>
        </w:rPr>
        <w:t xml:space="preserve">  </w:t>
      </w:r>
      <w:r w:rsidR="00136248" w:rsidRPr="00BE7D41">
        <w:rPr>
          <w:rFonts w:ascii="Arial" w:hAnsi="Arial" w:cs="Arial"/>
          <w:color w:val="100D0F"/>
        </w:rPr>
        <w:t xml:space="preserve"> </w:t>
      </w:r>
      <w:r w:rsidR="00B71F28">
        <w:rPr>
          <w:rFonts w:ascii="Arial" w:hAnsi="Arial" w:cs="Arial"/>
          <w:color w:val="100D0F"/>
        </w:rPr>
        <w:tab/>
      </w:r>
      <w:r w:rsidRPr="00BE7D41">
        <w:rPr>
          <w:rFonts w:ascii="Arial" w:hAnsi="Arial" w:cs="Arial"/>
          <w:color w:val="100D0F"/>
        </w:rPr>
        <w:t xml:space="preserve">  - обеспечение гласности и равного доступа граждан к муниципальной службе;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100D0F"/>
        </w:rPr>
      </w:pPr>
      <w:r w:rsidRPr="00BE7D41">
        <w:rPr>
          <w:rFonts w:ascii="Arial" w:hAnsi="Arial" w:cs="Arial"/>
          <w:color w:val="100D0F"/>
        </w:rPr>
        <w:t xml:space="preserve">    </w:t>
      </w:r>
      <w:r w:rsidR="00B71F28">
        <w:rPr>
          <w:rFonts w:ascii="Arial" w:hAnsi="Arial" w:cs="Arial"/>
          <w:color w:val="100D0F"/>
        </w:rPr>
        <w:tab/>
      </w:r>
      <w:r w:rsidRPr="00BE7D41">
        <w:rPr>
          <w:rFonts w:ascii="Arial" w:hAnsi="Arial" w:cs="Arial"/>
          <w:color w:val="100D0F"/>
        </w:rPr>
        <w:t xml:space="preserve"> - проведение мероприятий антикоррупционной направленности.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  <w:w w:val="163"/>
        </w:rPr>
      </w:pPr>
      <w:r w:rsidRPr="00BE7D41">
        <w:rPr>
          <w:rFonts w:ascii="Arial" w:hAnsi="Arial" w:cs="Arial"/>
          <w:bCs/>
          <w:color w:val="100D0F"/>
        </w:rPr>
        <w:t xml:space="preserve">          </w:t>
      </w:r>
      <w:r w:rsidR="00F06C08" w:rsidRPr="00BE7D41">
        <w:rPr>
          <w:rFonts w:ascii="Arial" w:hAnsi="Arial" w:cs="Arial"/>
          <w:bCs/>
          <w:color w:val="100D0F"/>
        </w:rPr>
        <w:t>Основное мероприятие №1.</w:t>
      </w:r>
      <w:r w:rsidR="00F06C08" w:rsidRPr="00BE7D41">
        <w:rPr>
          <w:rFonts w:ascii="Arial" w:hAnsi="Arial" w:cs="Arial"/>
          <w:bCs/>
          <w:color w:val="100D0F"/>
          <w:w w:val="89"/>
        </w:rPr>
        <w:t xml:space="preserve">3. </w:t>
      </w:r>
      <w:r w:rsidR="001271D6">
        <w:rPr>
          <w:rFonts w:ascii="Arial" w:hAnsi="Arial" w:cs="Arial"/>
          <w:bCs/>
          <w:color w:val="100D0F"/>
        </w:rPr>
        <w:t>«</w:t>
      </w:r>
      <w:r w:rsidR="00F06C08" w:rsidRPr="00BE7D41">
        <w:rPr>
          <w:rFonts w:ascii="Arial" w:hAnsi="Arial" w:cs="Arial"/>
          <w:bCs/>
          <w:color w:val="100D0F"/>
        </w:rPr>
        <w:t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</w:t>
      </w:r>
      <w:r w:rsidRPr="00BE7D41">
        <w:rPr>
          <w:rFonts w:ascii="Arial" w:hAnsi="Arial" w:cs="Arial"/>
          <w:bCs/>
          <w:color w:val="100D0F"/>
        </w:rPr>
        <w:t>альных</w:t>
      </w:r>
      <w:r w:rsidR="00F06C08" w:rsidRPr="00BE7D41">
        <w:rPr>
          <w:rFonts w:ascii="Arial" w:hAnsi="Arial" w:cs="Arial"/>
          <w:bCs/>
          <w:color w:val="100D0F"/>
        </w:rPr>
        <w:t xml:space="preserve"> служащих, замещающих должности муниципальной службы в </w:t>
      </w:r>
      <w:r w:rsidR="003C1030" w:rsidRPr="00BE7D41">
        <w:rPr>
          <w:rFonts w:ascii="Arial" w:hAnsi="Arial" w:cs="Arial"/>
          <w:bCs/>
          <w:color w:val="100D0F"/>
        </w:rPr>
        <w:t xml:space="preserve">администрации </w:t>
      </w:r>
      <w:r w:rsidR="00932F0C">
        <w:rPr>
          <w:rFonts w:ascii="Arial" w:hAnsi="Arial" w:cs="Arial"/>
          <w:bCs/>
          <w:color w:val="100D0F"/>
        </w:rPr>
        <w:t>Старогородского</w:t>
      </w:r>
      <w:r w:rsidR="00254E5E" w:rsidRPr="00BE7D41">
        <w:rPr>
          <w:rFonts w:ascii="Arial" w:hAnsi="Arial" w:cs="Arial"/>
          <w:bCs/>
          <w:color w:val="100D0F"/>
        </w:rPr>
        <w:t xml:space="preserve"> сельсовета</w:t>
      </w:r>
      <w:r w:rsidR="003C1030" w:rsidRPr="00BE7D41">
        <w:rPr>
          <w:rFonts w:ascii="Arial" w:hAnsi="Arial" w:cs="Arial"/>
          <w:bCs/>
          <w:color w:val="100D0F"/>
        </w:rPr>
        <w:t xml:space="preserve"> Курской области</w:t>
      </w:r>
      <w:r w:rsidR="001271D6">
        <w:rPr>
          <w:rFonts w:ascii="Arial" w:hAnsi="Arial" w:cs="Arial"/>
          <w:bCs/>
          <w:color w:val="100D0F"/>
        </w:rPr>
        <w:t>»</w:t>
      </w:r>
      <w:r w:rsidR="00F06C08" w:rsidRPr="00BE7D41">
        <w:rPr>
          <w:rFonts w:ascii="Arial" w:hAnsi="Arial" w:cs="Arial"/>
          <w:bCs/>
          <w:color w:val="100D0F"/>
        </w:rPr>
        <w:t xml:space="preserve">.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b/>
          <w:bCs/>
          <w:color w:val="141113"/>
        </w:rPr>
      </w:pPr>
      <w:r w:rsidRPr="00BE7D41">
        <w:rPr>
          <w:rFonts w:ascii="Arial" w:hAnsi="Arial" w:cs="Arial"/>
          <w:color w:val="141113"/>
        </w:rPr>
        <w:t xml:space="preserve">          В рамках </w:t>
      </w:r>
      <w:r w:rsidR="00F06C08" w:rsidRPr="00BE7D41">
        <w:rPr>
          <w:rFonts w:ascii="Arial" w:hAnsi="Arial" w:cs="Arial"/>
          <w:color w:val="141113"/>
        </w:rPr>
        <w:t xml:space="preserve">осуществления этого основного мероприятия предусматривается проведение диспансеризации и пропаганда здорового образа жизни муниципальных служащих </w:t>
      </w:r>
      <w:r w:rsidR="00BB7F42" w:rsidRPr="00BE7D41">
        <w:rPr>
          <w:rFonts w:ascii="Arial" w:hAnsi="Arial" w:cs="Arial"/>
          <w:color w:val="141113"/>
        </w:rPr>
        <w:t xml:space="preserve">администрации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="00F06C08" w:rsidRPr="00BE7D41">
        <w:rPr>
          <w:rFonts w:ascii="Arial" w:hAnsi="Arial" w:cs="Arial"/>
          <w:color w:val="141113"/>
        </w:rPr>
        <w:t xml:space="preserve"> Курской области. </w:t>
      </w:r>
    </w:p>
    <w:p w:rsidR="00F06C08" w:rsidRPr="00BE7D41" w:rsidRDefault="0013624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b/>
          <w:bCs/>
          <w:color w:val="141113"/>
        </w:rPr>
        <w:t xml:space="preserve">         </w:t>
      </w:r>
      <w:r w:rsidR="00F06C08" w:rsidRPr="00BE7D41">
        <w:rPr>
          <w:rFonts w:ascii="Arial" w:hAnsi="Arial" w:cs="Arial"/>
          <w:bCs/>
          <w:color w:val="141113"/>
        </w:rPr>
        <w:t>Основное мероприятие №1</w:t>
      </w:r>
      <w:r w:rsidR="00F06C08" w:rsidRPr="00BE7D41">
        <w:rPr>
          <w:rFonts w:ascii="Arial" w:hAnsi="Arial" w:cs="Arial"/>
          <w:color w:val="141113"/>
          <w:w w:val="109"/>
        </w:rPr>
        <w:t xml:space="preserve">.4. </w:t>
      </w:r>
      <w:r w:rsidR="001271D6">
        <w:rPr>
          <w:rFonts w:ascii="Arial" w:hAnsi="Arial" w:cs="Arial"/>
          <w:bCs/>
          <w:color w:val="141113"/>
        </w:rPr>
        <w:t>«</w:t>
      </w:r>
      <w:r w:rsidR="00F06C08" w:rsidRPr="00BE7D41">
        <w:rPr>
          <w:rFonts w:ascii="Arial" w:hAnsi="Arial" w:cs="Arial"/>
          <w:bCs/>
          <w:color w:val="141113"/>
        </w:rPr>
        <w:t xml:space="preserve">Обеспечение материально-техническими ресурсами и информационно-коммуникационное сопровождение рабочих </w:t>
      </w:r>
      <w:r w:rsidRPr="00BE7D41">
        <w:rPr>
          <w:rFonts w:ascii="Arial" w:hAnsi="Arial" w:cs="Arial"/>
          <w:bCs/>
          <w:color w:val="141113"/>
        </w:rPr>
        <w:t>мест муниципальных служащих</w:t>
      </w:r>
      <w:r w:rsidR="00D85763" w:rsidRPr="00BE7D41">
        <w:rPr>
          <w:rFonts w:ascii="Arial" w:hAnsi="Arial" w:cs="Arial"/>
          <w:bCs/>
          <w:color w:val="141113"/>
        </w:rPr>
        <w:t xml:space="preserve"> администрации </w:t>
      </w:r>
      <w:r w:rsidR="00932F0C">
        <w:rPr>
          <w:rFonts w:ascii="Arial" w:hAnsi="Arial" w:cs="Arial"/>
          <w:bCs/>
          <w:color w:val="141113"/>
        </w:rPr>
        <w:t>Старогородского</w:t>
      </w:r>
      <w:r w:rsidR="00254E5E" w:rsidRPr="00BE7D41">
        <w:rPr>
          <w:rFonts w:ascii="Arial" w:hAnsi="Arial" w:cs="Arial"/>
          <w:bCs/>
          <w:color w:val="141113"/>
        </w:rPr>
        <w:t xml:space="preserve"> сельсовета</w:t>
      </w:r>
      <w:r w:rsidR="00552D7D">
        <w:rPr>
          <w:rFonts w:ascii="Arial" w:hAnsi="Arial" w:cs="Arial"/>
          <w:color w:val="141113"/>
        </w:rPr>
        <w:t>.</w:t>
      </w:r>
      <w:r w:rsidR="00F06C08" w:rsidRPr="00BE7D41">
        <w:rPr>
          <w:rFonts w:ascii="Arial" w:hAnsi="Arial" w:cs="Arial"/>
          <w:color w:val="141113"/>
        </w:rPr>
        <w:t xml:space="preserve"> В рамках осуществления этого основного мероприятия предусматривается: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 xml:space="preserve"> - материально-техническое обеспечение</w:t>
      </w:r>
      <w:r w:rsidR="0094140A" w:rsidRPr="00BE7D41">
        <w:rPr>
          <w:rFonts w:ascii="Arial" w:hAnsi="Arial" w:cs="Arial"/>
          <w:color w:val="141113"/>
        </w:rPr>
        <w:t xml:space="preserve"> (мероприятия по приобретению ГСМ, ремонту и обслуживанию автомобиля)</w:t>
      </w:r>
      <w:r w:rsidRPr="00BE7D41">
        <w:rPr>
          <w:rFonts w:ascii="Arial" w:hAnsi="Arial" w:cs="Arial"/>
          <w:color w:val="141113"/>
        </w:rPr>
        <w:t xml:space="preserve"> </w:t>
      </w:r>
      <w:r w:rsidR="0094140A" w:rsidRPr="00BE7D41">
        <w:rPr>
          <w:rFonts w:ascii="Arial" w:hAnsi="Arial" w:cs="Arial"/>
          <w:color w:val="141113"/>
        </w:rPr>
        <w:t>а</w:t>
      </w:r>
      <w:r w:rsidR="00BB7F42" w:rsidRPr="00BE7D41">
        <w:rPr>
          <w:rFonts w:ascii="Arial" w:hAnsi="Arial" w:cs="Arial"/>
          <w:color w:val="141113"/>
        </w:rPr>
        <w:t xml:space="preserve">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Pr="00BE7D41">
        <w:rPr>
          <w:rFonts w:ascii="Arial" w:hAnsi="Arial" w:cs="Arial"/>
          <w:color w:val="141113"/>
        </w:rPr>
        <w:t xml:space="preserve">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 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</w:t>
      </w:r>
      <w:r w:rsidR="00136248" w:rsidRPr="00BE7D41">
        <w:rPr>
          <w:rFonts w:ascii="Arial" w:hAnsi="Arial" w:cs="Arial"/>
          <w:color w:val="141113"/>
        </w:rPr>
        <w:t xml:space="preserve"> для</w:t>
      </w:r>
      <w:r w:rsidRPr="00BE7D41">
        <w:rPr>
          <w:rFonts w:ascii="Arial" w:eastAsia="Arial" w:hAnsi="Arial" w:cs="Arial"/>
          <w:color w:val="141113"/>
          <w:w w:val="81"/>
        </w:rPr>
        <w:t xml:space="preserve"> </w:t>
      </w:r>
      <w:r w:rsidRPr="00BE7D41">
        <w:rPr>
          <w:rFonts w:ascii="Arial" w:hAnsi="Arial" w:cs="Arial"/>
          <w:color w:val="141113"/>
        </w:rPr>
        <w:t>обеспечения деятельности муниципальных служащих, замещающих должности муниц</w:t>
      </w:r>
      <w:r w:rsidR="00136248" w:rsidRPr="00BE7D41">
        <w:rPr>
          <w:rFonts w:ascii="Arial" w:hAnsi="Arial" w:cs="Arial"/>
          <w:color w:val="141113"/>
        </w:rPr>
        <w:t xml:space="preserve">ипальной службы в </w:t>
      </w:r>
      <w:r w:rsidR="00BB7F42" w:rsidRPr="00BE7D41">
        <w:rPr>
          <w:rFonts w:ascii="Arial" w:hAnsi="Arial" w:cs="Arial"/>
          <w:color w:val="141113"/>
        </w:rPr>
        <w:t xml:space="preserve">Администрации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Pr="00BE7D41">
        <w:rPr>
          <w:rFonts w:ascii="Arial" w:hAnsi="Arial" w:cs="Arial"/>
          <w:color w:val="141113"/>
        </w:rPr>
        <w:t xml:space="preserve">;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 xml:space="preserve"> - обустройство и модернизация рабочих мест муниципальных служащих замещающих должности муниципальной службы  в </w:t>
      </w:r>
      <w:r w:rsidR="00BB7F42" w:rsidRPr="00BE7D41">
        <w:rPr>
          <w:rFonts w:ascii="Arial" w:hAnsi="Arial" w:cs="Arial"/>
          <w:color w:val="141113"/>
        </w:rPr>
        <w:t xml:space="preserve">Администрации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Pr="00BE7D41">
        <w:rPr>
          <w:rFonts w:ascii="Arial" w:hAnsi="Arial" w:cs="Arial"/>
          <w:color w:val="141113"/>
        </w:rPr>
        <w:t xml:space="preserve">; </w:t>
      </w:r>
    </w:p>
    <w:p w:rsidR="00F06C08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 xml:space="preserve"> - обеспечение доступа к внешним информационным ресурсам и сетям связи, коммуникационным сетям и оплата почтовых расходов, связанных с исполнением</w:t>
      </w:r>
      <w:r w:rsidRPr="00BE7D41">
        <w:rPr>
          <w:rFonts w:ascii="Arial" w:hAnsi="Arial" w:cs="Arial"/>
          <w:color w:val="A7A7A7"/>
        </w:rPr>
        <w:t xml:space="preserve"> </w:t>
      </w:r>
      <w:r w:rsidRPr="00BE7D41">
        <w:rPr>
          <w:rFonts w:ascii="Arial" w:hAnsi="Arial" w:cs="Arial"/>
          <w:color w:val="141113"/>
        </w:rPr>
        <w:t xml:space="preserve">должностных обязанностей муниципальными служащими, замещающими должности муниципальной службы в </w:t>
      </w:r>
      <w:r w:rsidR="00BB7F42" w:rsidRPr="00BE7D41">
        <w:rPr>
          <w:rFonts w:ascii="Arial" w:hAnsi="Arial" w:cs="Arial"/>
          <w:color w:val="141113"/>
        </w:rPr>
        <w:t xml:space="preserve">Администрации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Pr="00BE7D41">
        <w:rPr>
          <w:rFonts w:ascii="Arial" w:hAnsi="Arial" w:cs="Arial"/>
          <w:color w:val="141113"/>
        </w:rPr>
        <w:t xml:space="preserve">. </w:t>
      </w:r>
    </w:p>
    <w:p w:rsidR="00552D7D" w:rsidRPr="00BE7D41" w:rsidRDefault="00552D7D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</w:p>
    <w:p w:rsidR="00F06C08" w:rsidRPr="00B71F28" w:rsidRDefault="0014399C" w:rsidP="00552D7D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141113"/>
          <w:sz w:val="30"/>
          <w:szCs w:val="30"/>
        </w:rPr>
      </w:pPr>
      <w:r w:rsidRPr="00B71F28">
        <w:rPr>
          <w:rFonts w:ascii="Arial" w:hAnsi="Arial" w:cs="Arial"/>
          <w:b/>
          <w:bCs/>
          <w:color w:val="141113"/>
          <w:sz w:val="30"/>
          <w:szCs w:val="30"/>
          <w:lang w:val="en-US"/>
        </w:rPr>
        <w:t>I</w:t>
      </w:r>
      <w:r w:rsidR="00F06C08" w:rsidRPr="00B71F28">
        <w:rPr>
          <w:rFonts w:ascii="Arial" w:hAnsi="Arial" w:cs="Arial"/>
          <w:b/>
          <w:bCs/>
          <w:color w:val="141113"/>
          <w:sz w:val="30"/>
          <w:szCs w:val="30"/>
        </w:rPr>
        <w:t>V. Обоснование объема финансовых ресурсов, необходимых для реализаци</w:t>
      </w:r>
      <w:r w:rsidR="00873FD7" w:rsidRPr="00B71F28">
        <w:rPr>
          <w:rFonts w:ascii="Arial" w:hAnsi="Arial" w:cs="Arial"/>
          <w:b/>
          <w:bCs/>
          <w:color w:val="141113"/>
          <w:sz w:val="30"/>
          <w:szCs w:val="30"/>
        </w:rPr>
        <w:t>и</w:t>
      </w:r>
      <w:r w:rsidR="00F06C08" w:rsidRPr="00B71F28">
        <w:rPr>
          <w:rFonts w:ascii="Arial" w:hAnsi="Arial" w:cs="Arial"/>
          <w:b/>
          <w:bCs/>
          <w:color w:val="141113"/>
          <w:sz w:val="30"/>
          <w:szCs w:val="30"/>
        </w:rPr>
        <w:t xml:space="preserve"> Подпрограммы 1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 </w:t>
      </w:r>
      <w:r w:rsidR="00C705C6" w:rsidRPr="00BE7D41">
        <w:rPr>
          <w:rFonts w:ascii="Arial" w:hAnsi="Arial" w:cs="Arial"/>
          <w:color w:val="141113"/>
        </w:rPr>
        <w:t xml:space="preserve">  </w:t>
      </w:r>
      <w:r w:rsidRPr="00BE7D41">
        <w:rPr>
          <w:rFonts w:ascii="Arial" w:hAnsi="Arial" w:cs="Arial"/>
          <w:color w:val="141113"/>
        </w:rPr>
        <w:t xml:space="preserve">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 xml:space="preserve">Обоснование планируемых объемов ресурсов на реализацию подпрограммы заключается в следующем: </w:t>
      </w:r>
    </w:p>
    <w:p w:rsidR="00F06C08" w:rsidRPr="00BE7D41" w:rsidRDefault="00F06C08" w:rsidP="00552D7D">
      <w:pPr>
        <w:shd w:val="clear" w:color="auto" w:fill="FFFFFF"/>
        <w:autoSpaceDE w:val="0"/>
        <w:jc w:val="both"/>
        <w:rPr>
          <w:rFonts w:ascii="Arial" w:hAnsi="Arial" w:cs="Arial"/>
          <w:color w:val="050305"/>
        </w:rPr>
      </w:pPr>
      <w:r w:rsidRPr="00BE7D41">
        <w:rPr>
          <w:rFonts w:ascii="Arial" w:hAnsi="Arial" w:cs="Arial"/>
          <w:color w:val="141113"/>
        </w:rPr>
        <w:lastRenderedPageBreak/>
        <w:t xml:space="preserve">    </w:t>
      </w:r>
      <w:r w:rsidR="00C705C6" w:rsidRPr="00BE7D41">
        <w:rPr>
          <w:rFonts w:ascii="Arial" w:hAnsi="Arial" w:cs="Arial"/>
          <w:color w:val="141113"/>
        </w:rPr>
        <w:t xml:space="preserve"> </w:t>
      </w:r>
      <w:r w:rsidR="00B71F28">
        <w:rPr>
          <w:rFonts w:ascii="Arial" w:hAnsi="Arial" w:cs="Arial"/>
          <w:color w:val="141113"/>
        </w:rPr>
        <w:tab/>
      </w:r>
      <w:r w:rsidR="00C705C6" w:rsidRPr="00BE7D41">
        <w:rPr>
          <w:rFonts w:ascii="Arial" w:hAnsi="Arial" w:cs="Arial"/>
          <w:color w:val="141113"/>
        </w:rPr>
        <w:t xml:space="preserve"> </w:t>
      </w:r>
      <w:r w:rsidRPr="00BE7D41">
        <w:rPr>
          <w:rFonts w:ascii="Arial" w:hAnsi="Arial" w:cs="Arial"/>
          <w:color w:val="141113"/>
        </w:rPr>
        <w:t xml:space="preserve">Подпрограмма 1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 </w:t>
      </w:r>
      <w:r w:rsidR="00873FD7" w:rsidRPr="00BE7D41">
        <w:rPr>
          <w:rFonts w:ascii="Arial" w:hAnsi="Arial" w:cs="Arial"/>
          <w:color w:val="141113"/>
        </w:rPr>
        <w:t xml:space="preserve"> </w:t>
      </w:r>
      <w:r w:rsidR="00BB7F42" w:rsidRPr="00BE7D41">
        <w:rPr>
          <w:rFonts w:ascii="Arial" w:hAnsi="Arial" w:cs="Arial"/>
          <w:color w:val="141113"/>
        </w:rPr>
        <w:t xml:space="preserve">администрации </w:t>
      </w:r>
      <w:r w:rsidR="00932F0C">
        <w:rPr>
          <w:rFonts w:ascii="Arial" w:hAnsi="Arial" w:cs="Arial"/>
          <w:color w:val="141113"/>
        </w:rPr>
        <w:t>Старогородского</w:t>
      </w:r>
      <w:r w:rsidR="00254E5E" w:rsidRPr="00BE7D41">
        <w:rPr>
          <w:rFonts w:ascii="Arial" w:hAnsi="Arial" w:cs="Arial"/>
          <w:color w:val="141113"/>
        </w:rPr>
        <w:t xml:space="preserve"> сельсовета</w:t>
      </w:r>
      <w:r w:rsidRPr="00BE7D41">
        <w:rPr>
          <w:rFonts w:ascii="Arial" w:hAnsi="Arial" w:cs="Arial"/>
          <w:color w:val="141113"/>
        </w:rPr>
        <w:t xml:space="preserve"> Курской области. </w:t>
      </w:r>
      <w:r w:rsidRPr="00BE7D41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A7A7A7"/>
        </w:rPr>
        <w:t xml:space="preserve">. </w:t>
      </w:r>
    </w:p>
    <w:p w:rsidR="00F06C08" w:rsidRPr="00BE7D41" w:rsidRDefault="00873FD7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050305"/>
        </w:rPr>
        <w:t xml:space="preserve">  </w:t>
      </w:r>
      <w:r w:rsidR="00C705C6" w:rsidRPr="00BE7D41">
        <w:rPr>
          <w:rFonts w:ascii="Arial" w:hAnsi="Arial" w:cs="Arial"/>
          <w:color w:val="050305"/>
        </w:rPr>
        <w:t xml:space="preserve">  </w:t>
      </w:r>
      <w:r w:rsidRPr="00BE7D41">
        <w:rPr>
          <w:rFonts w:ascii="Arial" w:hAnsi="Arial" w:cs="Arial"/>
          <w:color w:val="050305"/>
        </w:rPr>
        <w:t xml:space="preserve"> </w:t>
      </w:r>
      <w:r w:rsidR="00B71F28">
        <w:rPr>
          <w:rFonts w:ascii="Arial" w:hAnsi="Arial" w:cs="Arial"/>
          <w:color w:val="050305"/>
        </w:rPr>
        <w:tab/>
      </w:r>
      <w:r w:rsidRPr="00BE7D41">
        <w:rPr>
          <w:rFonts w:ascii="Arial" w:hAnsi="Arial" w:cs="Arial"/>
          <w:color w:val="050305"/>
        </w:rPr>
        <w:t xml:space="preserve"> Р</w:t>
      </w:r>
      <w:r w:rsidR="00F06C08" w:rsidRPr="00BE7D41">
        <w:rPr>
          <w:rFonts w:ascii="Arial" w:hAnsi="Arial" w:cs="Arial"/>
          <w:color w:val="050305"/>
        </w:rPr>
        <w:t xml:space="preserve">асходы на реализацию подпрограммы 1 </w:t>
      </w:r>
      <w:r w:rsidR="001271D6">
        <w:rPr>
          <w:rFonts w:ascii="Arial" w:hAnsi="Arial" w:cs="Arial"/>
          <w:color w:val="050305"/>
        </w:rPr>
        <w:t>«</w:t>
      </w:r>
      <w:r w:rsidR="00BB7F42" w:rsidRPr="00BE7D41">
        <w:rPr>
          <w:rFonts w:ascii="Arial" w:hAnsi="Arial" w:cs="Arial"/>
          <w:color w:val="040203"/>
        </w:rPr>
        <w:t xml:space="preserve">Развитие мероприятий, направленных на развитие муниципальной службы в </w:t>
      </w:r>
      <w:proofErr w:type="spellStart"/>
      <w:r w:rsidR="003C2330">
        <w:rPr>
          <w:rFonts w:ascii="Arial" w:hAnsi="Arial" w:cs="Arial"/>
          <w:color w:val="040203"/>
        </w:rPr>
        <w:t>Старогородском</w:t>
      </w:r>
      <w:proofErr w:type="spellEnd"/>
      <w:r w:rsidR="00254E5E" w:rsidRPr="00BE7D41">
        <w:rPr>
          <w:rFonts w:ascii="Arial" w:hAnsi="Arial" w:cs="Arial"/>
          <w:color w:val="040203"/>
        </w:rPr>
        <w:t xml:space="preserve"> сельсовете</w:t>
      </w:r>
      <w:r w:rsidR="001271D6">
        <w:rPr>
          <w:rFonts w:ascii="Arial" w:hAnsi="Arial" w:cs="Arial"/>
          <w:color w:val="3C3B3C"/>
        </w:rPr>
        <w:t>»</w:t>
      </w:r>
      <w:r w:rsidR="00F06C08" w:rsidRPr="00BE7D41">
        <w:rPr>
          <w:rFonts w:ascii="Arial" w:hAnsi="Arial" w:cs="Arial"/>
          <w:color w:val="3C3B3C"/>
        </w:rPr>
        <w:t xml:space="preserve"> </w:t>
      </w:r>
      <w:r w:rsidR="00F06C08" w:rsidRPr="00BE7D41">
        <w:rPr>
          <w:rFonts w:ascii="Arial" w:hAnsi="Arial" w:cs="Arial"/>
          <w:color w:val="141113"/>
        </w:rPr>
        <w:t xml:space="preserve">осуществляются в рамках текущего финансирования деятельности участников подпрограммы в </w:t>
      </w:r>
      <w:r w:rsidRPr="00BE7D41">
        <w:rPr>
          <w:rFonts w:ascii="Arial" w:hAnsi="Arial" w:cs="Arial"/>
          <w:color w:val="141113"/>
        </w:rPr>
        <w:t>соответствии с утвержденной бюджетной</w:t>
      </w:r>
      <w:r w:rsidR="00F06C08" w:rsidRPr="00BE7D41">
        <w:rPr>
          <w:rFonts w:ascii="Arial" w:hAnsi="Arial" w:cs="Arial"/>
          <w:color w:val="676767"/>
        </w:rPr>
        <w:t xml:space="preserve"> </w:t>
      </w:r>
      <w:r w:rsidR="00F06C08" w:rsidRPr="00BE7D41">
        <w:rPr>
          <w:rFonts w:ascii="Arial" w:hAnsi="Arial" w:cs="Arial"/>
          <w:color w:val="141113"/>
        </w:rPr>
        <w:t xml:space="preserve">сметой в пределах доведенных лимитов бюджетных обязательств согласно решению </w:t>
      </w:r>
      <w:r w:rsidR="00D23082" w:rsidRPr="00BE7D41">
        <w:rPr>
          <w:rFonts w:ascii="Arial" w:hAnsi="Arial" w:cs="Arial"/>
          <w:color w:val="141113"/>
        </w:rPr>
        <w:t>Собрания депутатов</w:t>
      </w:r>
      <w:r w:rsidR="00F06C08" w:rsidRPr="00BE7D41">
        <w:rPr>
          <w:rFonts w:ascii="Arial" w:hAnsi="Arial" w:cs="Arial"/>
          <w:color w:val="141113"/>
        </w:rPr>
        <w:t xml:space="preserve"> </w:t>
      </w:r>
      <w:r w:rsidR="00BB7F42" w:rsidRPr="00BE7D41">
        <w:rPr>
          <w:rFonts w:ascii="Arial" w:hAnsi="Arial" w:cs="Arial"/>
          <w:color w:val="141113"/>
        </w:rPr>
        <w:t xml:space="preserve">о бюджете </w:t>
      </w:r>
      <w:r w:rsidR="00F06C08" w:rsidRPr="00BE7D41">
        <w:rPr>
          <w:rFonts w:ascii="Arial" w:hAnsi="Arial" w:cs="Arial"/>
          <w:color w:val="141113"/>
        </w:rPr>
        <w:t xml:space="preserve">на очередной финансовый год и плановый период. </w:t>
      </w:r>
    </w:p>
    <w:p w:rsidR="00F06C08" w:rsidRPr="00BE7D41" w:rsidRDefault="00C705C6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 xml:space="preserve">  </w:t>
      </w:r>
      <w:r w:rsidR="00B71F28">
        <w:rPr>
          <w:rFonts w:ascii="Arial" w:hAnsi="Arial" w:cs="Arial"/>
          <w:color w:val="141113"/>
        </w:rPr>
        <w:tab/>
      </w:r>
      <w:r w:rsidRPr="00BE7D41">
        <w:rPr>
          <w:rFonts w:ascii="Arial" w:hAnsi="Arial" w:cs="Arial"/>
          <w:color w:val="141113"/>
        </w:rPr>
        <w:t xml:space="preserve"> </w:t>
      </w:r>
      <w:r w:rsidR="00F06C08" w:rsidRPr="00BE7D41">
        <w:rPr>
          <w:rFonts w:ascii="Arial" w:hAnsi="Arial" w:cs="Arial"/>
          <w:color w:val="141113"/>
        </w:rPr>
        <w:t xml:space="preserve">Объем бюджетных ассигнований </w:t>
      </w:r>
      <w:r w:rsidR="002C348F" w:rsidRPr="00BE7D41">
        <w:rPr>
          <w:rFonts w:ascii="Arial" w:hAnsi="Arial" w:cs="Arial"/>
          <w:color w:val="141113"/>
        </w:rPr>
        <w:t xml:space="preserve">за счет средств местного бюджета </w:t>
      </w:r>
      <w:r w:rsidR="00F06C08" w:rsidRPr="00BE7D41">
        <w:rPr>
          <w:rFonts w:ascii="Arial" w:hAnsi="Arial" w:cs="Arial"/>
          <w:color w:val="141113"/>
        </w:rPr>
        <w:t>Подпрограммы 1 муниципальной программы составляет</w:t>
      </w:r>
      <w:r w:rsidR="007A5571" w:rsidRPr="00BE7D41">
        <w:rPr>
          <w:rFonts w:ascii="Arial" w:hAnsi="Arial" w:cs="Arial"/>
          <w:color w:val="141113"/>
        </w:rPr>
        <w:t xml:space="preserve"> </w:t>
      </w:r>
      <w:r w:rsidR="0017231C">
        <w:rPr>
          <w:rFonts w:ascii="Arial" w:hAnsi="Arial" w:cs="Arial"/>
          <w:color w:val="141113"/>
        </w:rPr>
        <w:t>440880</w:t>
      </w:r>
      <w:r w:rsidR="00BB7F42" w:rsidRPr="00BE7D41">
        <w:rPr>
          <w:rFonts w:ascii="Arial" w:hAnsi="Arial" w:cs="Arial"/>
          <w:color w:val="141113"/>
        </w:rPr>
        <w:t xml:space="preserve"> </w:t>
      </w:r>
      <w:r w:rsidR="002C348F" w:rsidRPr="00BE7D41">
        <w:rPr>
          <w:rFonts w:ascii="Arial" w:hAnsi="Arial" w:cs="Arial"/>
          <w:color w:val="141113"/>
        </w:rPr>
        <w:t>рублей</w:t>
      </w:r>
      <w:r w:rsidR="00F06C08" w:rsidRPr="00BE7D41">
        <w:rPr>
          <w:rFonts w:ascii="Arial" w:hAnsi="Arial" w:cs="Arial"/>
          <w:color w:val="141113"/>
        </w:rPr>
        <w:t>, в том числе по годам:</w:t>
      </w:r>
      <w:r w:rsidR="00C820C2" w:rsidRPr="00BE7D41">
        <w:rPr>
          <w:rFonts w:ascii="Arial" w:hAnsi="Arial" w:cs="Arial"/>
          <w:color w:val="141113"/>
        </w:rPr>
        <w:t xml:space="preserve">  </w:t>
      </w:r>
      <w:r w:rsidR="00F06C08" w:rsidRPr="00BE7D41">
        <w:rPr>
          <w:rFonts w:ascii="Arial" w:hAnsi="Arial" w:cs="Arial"/>
          <w:color w:val="141113"/>
        </w:rPr>
        <w:t xml:space="preserve"> </w:t>
      </w:r>
    </w:p>
    <w:p w:rsidR="002C348F" w:rsidRPr="00BE7D41" w:rsidRDefault="00636DB0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>2017</w:t>
      </w:r>
      <w:r w:rsidR="002C348F" w:rsidRPr="00BE7D41">
        <w:rPr>
          <w:rFonts w:ascii="Arial" w:hAnsi="Arial" w:cs="Arial"/>
          <w:color w:val="141113"/>
        </w:rPr>
        <w:t xml:space="preserve"> год </w:t>
      </w:r>
      <w:r w:rsidR="00C820C2" w:rsidRPr="00BE7D41">
        <w:rPr>
          <w:rFonts w:ascii="Arial" w:hAnsi="Arial" w:cs="Arial"/>
          <w:color w:val="030000"/>
        </w:rPr>
        <w:t>–</w:t>
      </w:r>
      <w:r w:rsidR="00BB7F42" w:rsidRPr="00BE7D41">
        <w:rPr>
          <w:rFonts w:ascii="Arial" w:hAnsi="Arial" w:cs="Arial"/>
          <w:color w:val="030000"/>
        </w:rPr>
        <w:t xml:space="preserve"> </w:t>
      </w:r>
      <w:r w:rsidR="0017231C">
        <w:rPr>
          <w:rFonts w:ascii="Arial" w:hAnsi="Arial" w:cs="Arial"/>
          <w:color w:val="030000"/>
        </w:rPr>
        <w:t>146960</w:t>
      </w:r>
      <w:r w:rsidR="00395F82" w:rsidRPr="00BE7D41">
        <w:rPr>
          <w:rFonts w:ascii="Arial" w:hAnsi="Arial" w:cs="Arial"/>
          <w:color w:val="030000"/>
        </w:rPr>
        <w:t xml:space="preserve"> </w:t>
      </w:r>
      <w:r w:rsidR="002C348F" w:rsidRPr="00BE7D41">
        <w:rPr>
          <w:rFonts w:ascii="Arial" w:hAnsi="Arial" w:cs="Arial"/>
          <w:color w:val="141113"/>
        </w:rPr>
        <w:t xml:space="preserve">рублей; </w:t>
      </w:r>
    </w:p>
    <w:p w:rsidR="008F25D9" w:rsidRPr="00BE7D41" w:rsidRDefault="008F25D9" w:rsidP="00552D7D">
      <w:pPr>
        <w:shd w:val="clear" w:color="auto" w:fill="FFFFFF"/>
        <w:autoSpaceDE w:val="0"/>
        <w:jc w:val="both"/>
        <w:rPr>
          <w:rFonts w:ascii="Arial" w:hAnsi="Arial" w:cs="Arial"/>
          <w:color w:val="141113"/>
        </w:rPr>
      </w:pPr>
      <w:r w:rsidRPr="00BE7D41">
        <w:rPr>
          <w:rFonts w:ascii="Arial" w:hAnsi="Arial" w:cs="Arial"/>
          <w:color w:val="141113"/>
        </w:rPr>
        <w:t>2018</w:t>
      </w:r>
      <w:r w:rsidR="00552D7D">
        <w:rPr>
          <w:rFonts w:ascii="Arial" w:hAnsi="Arial" w:cs="Arial"/>
          <w:color w:val="141113"/>
        </w:rPr>
        <w:t xml:space="preserve"> </w:t>
      </w:r>
      <w:r w:rsidRPr="00BE7D41">
        <w:rPr>
          <w:rFonts w:ascii="Arial" w:hAnsi="Arial" w:cs="Arial"/>
          <w:color w:val="141113"/>
        </w:rPr>
        <w:t xml:space="preserve">год </w:t>
      </w:r>
      <w:r w:rsidRPr="00BE7D41">
        <w:rPr>
          <w:rFonts w:ascii="Arial" w:hAnsi="Arial" w:cs="Arial"/>
          <w:color w:val="030000"/>
        </w:rPr>
        <w:t xml:space="preserve">– </w:t>
      </w:r>
      <w:r w:rsidR="0017231C">
        <w:rPr>
          <w:rFonts w:ascii="Arial" w:hAnsi="Arial" w:cs="Arial"/>
          <w:color w:val="030000"/>
        </w:rPr>
        <w:t>146960</w:t>
      </w:r>
      <w:r w:rsidRPr="00BE7D41">
        <w:rPr>
          <w:rFonts w:ascii="Arial" w:hAnsi="Arial" w:cs="Arial"/>
          <w:color w:val="030000"/>
        </w:rPr>
        <w:t xml:space="preserve"> </w:t>
      </w:r>
      <w:r w:rsidRPr="00BE7D41">
        <w:rPr>
          <w:rFonts w:ascii="Arial" w:hAnsi="Arial" w:cs="Arial"/>
          <w:color w:val="141113"/>
        </w:rPr>
        <w:t xml:space="preserve">рублей; </w:t>
      </w:r>
    </w:p>
    <w:p w:rsidR="008F25D9" w:rsidRPr="00552D7D" w:rsidRDefault="008F25D9" w:rsidP="00552D7D">
      <w:pPr>
        <w:shd w:val="clear" w:color="auto" w:fill="FFFFFF"/>
        <w:autoSpaceDE w:val="0"/>
        <w:rPr>
          <w:rFonts w:ascii="Arial" w:hAnsi="Arial" w:cs="Arial"/>
          <w:color w:val="141113"/>
        </w:rPr>
        <w:sectPr w:rsidR="008F25D9" w:rsidRPr="00552D7D" w:rsidSect="00317D24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  <w:r w:rsidRPr="00BE7D41">
        <w:rPr>
          <w:rFonts w:ascii="Arial" w:hAnsi="Arial" w:cs="Arial"/>
          <w:color w:val="141113"/>
        </w:rPr>
        <w:t xml:space="preserve">2019 год </w:t>
      </w:r>
      <w:r w:rsidRPr="00BE7D41">
        <w:rPr>
          <w:rFonts w:ascii="Arial" w:hAnsi="Arial" w:cs="Arial"/>
          <w:color w:val="030000"/>
        </w:rPr>
        <w:t xml:space="preserve">– </w:t>
      </w:r>
      <w:r w:rsidR="0017231C">
        <w:rPr>
          <w:rFonts w:ascii="Arial" w:hAnsi="Arial" w:cs="Arial"/>
          <w:color w:val="030000"/>
        </w:rPr>
        <w:t>146960</w:t>
      </w:r>
      <w:r w:rsidRPr="00BE7D41">
        <w:rPr>
          <w:rFonts w:ascii="Arial" w:hAnsi="Arial" w:cs="Arial"/>
          <w:color w:val="030000"/>
        </w:rPr>
        <w:t xml:space="preserve"> </w:t>
      </w:r>
      <w:r w:rsidR="00552D7D">
        <w:rPr>
          <w:rFonts w:ascii="Arial" w:hAnsi="Arial" w:cs="Arial"/>
          <w:color w:val="141113"/>
        </w:rPr>
        <w:t>рублей.</w:t>
      </w:r>
    </w:p>
    <w:p w:rsidR="00F06C08" w:rsidRPr="00BE7D41" w:rsidRDefault="00F06C08" w:rsidP="00B71F28">
      <w:pPr>
        <w:jc w:val="right"/>
        <w:rPr>
          <w:rFonts w:ascii="Arial" w:hAnsi="Arial" w:cs="Arial"/>
        </w:rPr>
      </w:pPr>
      <w:r w:rsidRPr="00587CD3">
        <w:rPr>
          <w:sz w:val="28"/>
          <w:szCs w:val="28"/>
        </w:rPr>
        <w:lastRenderedPageBreak/>
        <w:t xml:space="preserve">                       </w:t>
      </w:r>
      <w:r w:rsidRPr="00587CD3">
        <w:t xml:space="preserve">                                                                                                        </w:t>
      </w:r>
      <w:r w:rsidR="00C820C2" w:rsidRPr="00587CD3">
        <w:t xml:space="preserve">                           </w:t>
      </w:r>
      <w:r w:rsidRPr="00587CD3">
        <w:t xml:space="preserve">     </w:t>
      </w:r>
      <w:r w:rsidRPr="00BE7D41">
        <w:rPr>
          <w:rFonts w:ascii="Arial" w:hAnsi="Arial" w:cs="Arial"/>
        </w:rPr>
        <w:t>ПРИЛОЖЕНИЕ № 1</w:t>
      </w:r>
    </w:p>
    <w:p w:rsidR="00BB7F42" w:rsidRPr="00BE7D41" w:rsidRDefault="00F06C08" w:rsidP="00B71F28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к </w:t>
      </w:r>
      <w:r w:rsidR="00C820C2" w:rsidRPr="00BE7D41">
        <w:rPr>
          <w:rFonts w:ascii="Arial" w:hAnsi="Arial" w:cs="Arial"/>
        </w:rPr>
        <w:t>муниципальной</w:t>
      </w:r>
      <w:r w:rsidRPr="00BE7D41">
        <w:rPr>
          <w:rFonts w:ascii="Arial" w:hAnsi="Arial" w:cs="Arial"/>
        </w:rPr>
        <w:t xml:space="preserve"> программе  </w:t>
      </w:r>
      <w:r w:rsidR="001271D6">
        <w:rPr>
          <w:rFonts w:ascii="Arial" w:hAnsi="Arial" w:cs="Arial"/>
        </w:rPr>
        <w:t>«</w:t>
      </w:r>
      <w:r w:rsidRPr="00BE7D41">
        <w:rPr>
          <w:rFonts w:ascii="Arial" w:hAnsi="Arial" w:cs="Arial"/>
        </w:rPr>
        <w:t>Развитие</w:t>
      </w:r>
      <w:r w:rsidR="00C820C2" w:rsidRPr="00BE7D41">
        <w:rPr>
          <w:rFonts w:ascii="Arial" w:hAnsi="Arial" w:cs="Arial"/>
        </w:rPr>
        <w:t xml:space="preserve"> </w:t>
      </w:r>
      <w:r w:rsidRPr="00BE7D41">
        <w:rPr>
          <w:rFonts w:ascii="Arial" w:hAnsi="Arial" w:cs="Arial"/>
        </w:rPr>
        <w:t>муниципальной службы</w:t>
      </w:r>
      <w:r w:rsidR="001271D6">
        <w:rPr>
          <w:rFonts w:ascii="Arial" w:hAnsi="Arial" w:cs="Arial"/>
        </w:rPr>
        <w:t>»</w:t>
      </w:r>
    </w:p>
    <w:p w:rsidR="00F06C08" w:rsidRPr="00BE7D41" w:rsidRDefault="00BB7F42" w:rsidP="00B71F28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</w:t>
      </w:r>
      <w:r w:rsidR="00F06C08" w:rsidRPr="00BE7D41">
        <w:rPr>
          <w:rFonts w:ascii="Arial" w:hAnsi="Arial" w:cs="Arial"/>
        </w:rPr>
        <w:t xml:space="preserve">  на 201</w:t>
      </w:r>
      <w:r w:rsidR="003C1277" w:rsidRPr="00BE7D41">
        <w:rPr>
          <w:rFonts w:ascii="Arial" w:hAnsi="Arial" w:cs="Arial"/>
        </w:rPr>
        <w:t>7-2019</w:t>
      </w:r>
      <w:r w:rsidR="00F06C08" w:rsidRPr="00BE7D41">
        <w:rPr>
          <w:rFonts w:ascii="Arial" w:hAnsi="Arial" w:cs="Arial"/>
        </w:rPr>
        <w:t>годы</w:t>
      </w:r>
      <w:r w:rsidR="001271D6">
        <w:rPr>
          <w:rFonts w:ascii="Arial" w:hAnsi="Arial" w:cs="Arial"/>
        </w:rPr>
        <w:t>»</w:t>
      </w:r>
    </w:p>
    <w:p w:rsidR="004A16DA" w:rsidRPr="00587CD3" w:rsidRDefault="004A16DA" w:rsidP="00165DAA">
      <w:pPr>
        <w:jc w:val="center"/>
        <w:rPr>
          <w:color w:val="040203"/>
        </w:rPr>
      </w:pPr>
    </w:p>
    <w:p w:rsidR="004A16DA" w:rsidRPr="00552D7D" w:rsidRDefault="004A16DA" w:rsidP="00165DAA">
      <w:pPr>
        <w:jc w:val="center"/>
        <w:rPr>
          <w:rFonts w:ascii="Arial" w:hAnsi="Arial" w:cs="Arial"/>
          <w:b/>
          <w:color w:val="040203"/>
          <w:sz w:val="32"/>
          <w:szCs w:val="32"/>
        </w:rPr>
      </w:pPr>
      <w:r w:rsidRPr="00552D7D">
        <w:rPr>
          <w:rFonts w:ascii="Arial" w:hAnsi="Arial" w:cs="Arial"/>
          <w:b/>
          <w:color w:val="040203"/>
          <w:sz w:val="32"/>
          <w:szCs w:val="32"/>
        </w:rPr>
        <w:t>Сведения</w:t>
      </w:r>
    </w:p>
    <w:p w:rsidR="004A16DA" w:rsidRPr="00552D7D" w:rsidRDefault="004A16DA" w:rsidP="00165DAA">
      <w:pPr>
        <w:jc w:val="center"/>
        <w:rPr>
          <w:rFonts w:ascii="Arial" w:hAnsi="Arial" w:cs="Arial"/>
          <w:b/>
          <w:color w:val="040203"/>
          <w:sz w:val="32"/>
          <w:szCs w:val="32"/>
        </w:rPr>
      </w:pPr>
      <w:r w:rsidRPr="00552D7D">
        <w:rPr>
          <w:rFonts w:ascii="Arial" w:hAnsi="Arial" w:cs="Arial"/>
          <w:b/>
          <w:color w:val="040203"/>
          <w:sz w:val="32"/>
          <w:szCs w:val="32"/>
        </w:rPr>
        <w:t xml:space="preserve">о показателях (индикаторах) муниципальной программы </w:t>
      </w:r>
      <w:r w:rsidR="001271D6" w:rsidRPr="00552D7D">
        <w:rPr>
          <w:rFonts w:ascii="Arial" w:hAnsi="Arial" w:cs="Arial"/>
          <w:b/>
          <w:color w:val="040203"/>
          <w:sz w:val="32"/>
          <w:szCs w:val="32"/>
        </w:rPr>
        <w:t>«</w:t>
      </w:r>
      <w:r w:rsidRPr="00552D7D">
        <w:rPr>
          <w:rFonts w:ascii="Arial" w:hAnsi="Arial" w:cs="Arial"/>
          <w:b/>
          <w:color w:val="040203"/>
          <w:sz w:val="32"/>
          <w:szCs w:val="32"/>
        </w:rPr>
        <w:t xml:space="preserve">Развитие муниципальной службы в </w:t>
      </w:r>
      <w:proofErr w:type="spellStart"/>
      <w:r w:rsidR="003C2330">
        <w:rPr>
          <w:rFonts w:ascii="Arial" w:hAnsi="Arial" w:cs="Arial"/>
          <w:b/>
          <w:color w:val="040203"/>
          <w:sz w:val="32"/>
          <w:szCs w:val="32"/>
        </w:rPr>
        <w:t>Старогородском</w:t>
      </w:r>
      <w:proofErr w:type="spellEnd"/>
      <w:r w:rsidR="00254E5E" w:rsidRPr="00552D7D">
        <w:rPr>
          <w:rFonts w:ascii="Arial" w:hAnsi="Arial" w:cs="Arial"/>
          <w:b/>
          <w:color w:val="040203"/>
          <w:sz w:val="32"/>
          <w:szCs w:val="32"/>
        </w:rPr>
        <w:t xml:space="preserve"> сельсовете</w:t>
      </w:r>
      <w:r w:rsidRPr="00552D7D">
        <w:rPr>
          <w:rFonts w:ascii="Arial" w:hAnsi="Arial" w:cs="Arial"/>
          <w:b/>
          <w:color w:val="040203"/>
          <w:sz w:val="32"/>
          <w:szCs w:val="32"/>
        </w:rPr>
        <w:t xml:space="preserve"> Курской области на 201</w:t>
      </w:r>
      <w:r w:rsidR="003C1277" w:rsidRPr="00552D7D">
        <w:rPr>
          <w:rFonts w:ascii="Arial" w:hAnsi="Arial" w:cs="Arial"/>
          <w:b/>
          <w:color w:val="040203"/>
          <w:sz w:val="32"/>
          <w:szCs w:val="32"/>
        </w:rPr>
        <w:t>7-2019</w:t>
      </w:r>
      <w:r w:rsidRPr="00552D7D">
        <w:rPr>
          <w:rFonts w:ascii="Arial" w:hAnsi="Arial" w:cs="Arial"/>
          <w:b/>
          <w:color w:val="040203"/>
          <w:sz w:val="32"/>
          <w:szCs w:val="32"/>
        </w:rPr>
        <w:t xml:space="preserve"> годы</w:t>
      </w:r>
      <w:r w:rsidR="001271D6" w:rsidRPr="00552D7D">
        <w:rPr>
          <w:rFonts w:ascii="Arial" w:hAnsi="Arial" w:cs="Arial"/>
          <w:b/>
          <w:color w:val="040203"/>
          <w:sz w:val="32"/>
          <w:szCs w:val="32"/>
        </w:rPr>
        <w:t>»</w:t>
      </w:r>
      <w:r w:rsidRPr="00552D7D">
        <w:rPr>
          <w:rFonts w:ascii="Arial" w:hAnsi="Arial" w:cs="Arial"/>
          <w:b/>
          <w:color w:val="040203"/>
          <w:sz w:val="32"/>
          <w:szCs w:val="32"/>
        </w:rPr>
        <w:t xml:space="preserve"> и ее подпрограмм и их значениях</w:t>
      </w:r>
    </w:p>
    <w:p w:rsidR="004E7AF3" w:rsidRPr="00BE7D41" w:rsidRDefault="00F06C08" w:rsidP="00165DAA">
      <w:pPr>
        <w:rPr>
          <w:rFonts w:ascii="Arial" w:hAnsi="Arial" w:cs="Arial"/>
          <w:bCs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9"/>
        <w:gridCol w:w="4824"/>
        <w:gridCol w:w="1480"/>
        <w:gridCol w:w="1441"/>
        <w:gridCol w:w="1276"/>
        <w:gridCol w:w="1275"/>
        <w:gridCol w:w="1276"/>
        <w:gridCol w:w="1276"/>
        <w:gridCol w:w="1418"/>
      </w:tblGrid>
      <w:tr w:rsidR="0014786D" w:rsidRPr="00BE7D41">
        <w:tc>
          <w:tcPr>
            <w:tcW w:w="576" w:type="dxa"/>
            <w:vMerge w:val="restart"/>
            <w:shd w:val="clear" w:color="auto" w:fill="auto"/>
          </w:tcPr>
          <w:p w:rsidR="0014786D" w:rsidRPr="00BE7D41" w:rsidRDefault="0014786D" w:rsidP="00165DA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№</w:t>
            </w:r>
          </w:p>
          <w:p w:rsidR="0014786D" w:rsidRPr="00BE7D41" w:rsidRDefault="0014786D" w:rsidP="00165DA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  <w:proofErr w:type="spellStart"/>
            <w:proofErr w:type="gramStart"/>
            <w:r w:rsidRPr="00BE7D41">
              <w:rPr>
                <w:rFonts w:ascii="Arial" w:hAnsi="Arial" w:cs="Arial"/>
                <w:bCs/>
              </w:rPr>
              <w:t>п</w:t>
            </w:r>
            <w:proofErr w:type="spellEnd"/>
            <w:proofErr w:type="gramEnd"/>
            <w:r w:rsidRPr="00BE7D41">
              <w:rPr>
                <w:rFonts w:ascii="Arial" w:hAnsi="Arial" w:cs="Arial"/>
                <w:bCs/>
              </w:rPr>
              <w:t>/</w:t>
            </w:r>
            <w:proofErr w:type="spellStart"/>
            <w:r w:rsidRPr="00BE7D41">
              <w:rPr>
                <w:rFonts w:ascii="Arial" w:hAnsi="Arial" w:cs="Arial"/>
                <w:bCs/>
              </w:rPr>
              <w:t>п</w:t>
            </w:r>
            <w:proofErr w:type="spellEnd"/>
          </w:p>
        </w:tc>
        <w:tc>
          <w:tcPr>
            <w:tcW w:w="4833" w:type="dxa"/>
            <w:gridSpan w:val="2"/>
            <w:vMerge w:val="restart"/>
            <w:shd w:val="clear" w:color="auto" w:fill="auto"/>
          </w:tcPr>
          <w:p w:rsidR="0014786D" w:rsidRPr="00BE7D41" w:rsidRDefault="0014786D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 xml:space="preserve">Наименование </w:t>
            </w:r>
            <w:r w:rsidRPr="00BE7D41">
              <w:rPr>
                <w:rFonts w:ascii="Arial" w:hAnsi="Arial" w:cs="Arial"/>
                <w:bCs/>
              </w:rPr>
              <w:br/>
              <w:t xml:space="preserve"> показателя</w:t>
            </w:r>
          </w:p>
          <w:p w:rsidR="0014786D" w:rsidRPr="00BE7D41" w:rsidRDefault="0014786D" w:rsidP="00165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80" w:type="dxa"/>
            <w:vMerge w:val="restart"/>
            <w:shd w:val="clear" w:color="auto" w:fill="auto"/>
          </w:tcPr>
          <w:p w:rsidR="0014786D" w:rsidRPr="00BE7D41" w:rsidRDefault="0014786D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7962" w:type="dxa"/>
            <w:gridSpan w:val="6"/>
            <w:shd w:val="clear" w:color="auto" w:fill="auto"/>
          </w:tcPr>
          <w:p w:rsidR="0014786D" w:rsidRPr="00BE7D41" w:rsidRDefault="0014786D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Значение показателя по годам</w:t>
            </w:r>
          </w:p>
        </w:tc>
      </w:tr>
      <w:tr w:rsidR="006C269C" w:rsidRPr="00BE7D41">
        <w:tc>
          <w:tcPr>
            <w:tcW w:w="576" w:type="dxa"/>
            <w:vMerge/>
            <w:shd w:val="clear" w:color="auto" w:fill="auto"/>
          </w:tcPr>
          <w:p w:rsidR="006C269C" w:rsidRPr="00BE7D41" w:rsidRDefault="006C269C" w:rsidP="00165DA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  <w:bCs/>
              </w:rPr>
            </w:pPr>
          </w:p>
        </w:tc>
        <w:tc>
          <w:tcPr>
            <w:tcW w:w="4833" w:type="dxa"/>
            <w:gridSpan w:val="2"/>
            <w:vMerge/>
            <w:shd w:val="clear" w:color="auto" w:fill="auto"/>
          </w:tcPr>
          <w:p w:rsidR="006C269C" w:rsidRPr="00BE7D41" w:rsidRDefault="006C269C" w:rsidP="00165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80" w:type="dxa"/>
            <w:vMerge/>
            <w:shd w:val="clear" w:color="auto" w:fill="auto"/>
          </w:tcPr>
          <w:p w:rsidR="006C269C" w:rsidRPr="00BE7D41" w:rsidRDefault="006C269C" w:rsidP="00165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41" w:type="dxa"/>
            <w:shd w:val="clear" w:color="auto" w:fill="auto"/>
          </w:tcPr>
          <w:p w:rsidR="006C269C" w:rsidRPr="00BE7D41" w:rsidRDefault="006C269C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201</w:t>
            </w:r>
            <w:r w:rsidR="003C1277" w:rsidRPr="00BE7D41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C269C" w:rsidRPr="00BE7D41" w:rsidRDefault="003C1277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2018</w:t>
            </w:r>
          </w:p>
        </w:tc>
        <w:tc>
          <w:tcPr>
            <w:tcW w:w="1275" w:type="dxa"/>
            <w:shd w:val="clear" w:color="auto" w:fill="auto"/>
          </w:tcPr>
          <w:p w:rsidR="006C269C" w:rsidRPr="00BE7D41" w:rsidRDefault="003C1277" w:rsidP="00165DAA">
            <w:pPr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6C269C" w:rsidRPr="00BE7D41" w:rsidRDefault="006C269C" w:rsidP="00165DA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C269C" w:rsidRPr="00BE7D41" w:rsidRDefault="006C269C" w:rsidP="00165DA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6C269C" w:rsidRPr="00BE7D41" w:rsidRDefault="006C269C" w:rsidP="00165DAA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6C269C" w:rsidRPr="00BE7D41">
        <w:trPr>
          <w:tblHeader/>
        </w:trPr>
        <w:tc>
          <w:tcPr>
            <w:tcW w:w="585" w:type="dxa"/>
            <w:gridSpan w:val="2"/>
            <w:shd w:val="clear" w:color="auto" w:fill="auto"/>
          </w:tcPr>
          <w:p w:rsidR="006C269C" w:rsidRPr="00BE7D41" w:rsidRDefault="006C269C" w:rsidP="00E327A4">
            <w:pPr>
              <w:autoSpaceDE w:val="0"/>
              <w:autoSpaceDN w:val="0"/>
              <w:adjustRightInd w:val="0"/>
              <w:spacing w:line="223" w:lineRule="auto"/>
              <w:jc w:val="center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824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80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41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6C269C" w:rsidRPr="00BE7D41" w:rsidRDefault="006C269C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E7AF3" w:rsidRPr="00BE7D41">
        <w:tc>
          <w:tcPr>
            <w:tcW w:w="14851" w:type="dxa"/>
            <w:gridSpan w:val="10"/>
            <w:shd w:val="clear" w:color="auto" w:fill="auto"/>
          </w:tcPr>
          <w:p w:rsidR="004E7AF3" w:rsidRPr="00BE7D41" w:rsidRDefault="004E7AF3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Муниципальная программа</w:t>
            </w: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</w:rPr>
              <w:t>Переподготовка и повышение квалификации 3 муниципальных служащих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человек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человек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Повышения доверия к органам местного самоуправления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процентов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68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rPr>
          <w:trHeight w:val="448"/>
        </w:trPr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Формирование нетерпимого отношения к коррупции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процентов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 xml:space="preserve">      </w:t>
            </w: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5,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Прохождение диспансеризации муниципальных служащих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человек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8C33D1">
            <w:pPr>
              <w:spacing w:line="223" w:lineRule="auto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Повышение уровня материально-технического обеспечения муниципальной службы до 90%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процентов</w:t>
            </w:r>
          </w:p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8C33D1">
            <w:pPr>
              <w:spacing w:line="223" w:lineRule="auto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Приобретение 2 компьютеров, приобретение лицензированных программных продуктов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единиц</w:t>
            </w:r>
          </w:p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lastRenderedPageBreak/>
              <w:t>8.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Обеспечение материально-техническими ресурсами 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единиц</w:t>
            </w:r>
          </w:p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C1277" w:rsidRPr="00BE7D41">
        <w:trPr>
          <w:trHeight w:val="628"/>
        </w:trPr>
        <w:tc>
          <w:tcPr>
            <w:tcW w:w="585" w:type="dxa"/>
            <w:gridSpan w:val="2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4824" w:type="dxa"/>
            <w:shd w:val="clear" w:color="auto" w:fill="auto"/>
          </w:tcPr>
          <w:p w:rsidR="003C1277" w:rsidRPr="00BE7D41" w:rsidRDefault="003C1277" w:rsidP="001921CC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Обеспечение доступа к сети </w:t>
            </w:r>
            <w:r w:rsidR="001271D6">
              <w:rPr>
                <w:rFonts w:ascii="Arial" w:hAnsi="Arial" w:cs="Arial"/>
              </w:rPr>
              <w:t>«</w:t>
            </w:r>
            <w:r w:rsidRPr="00BE7D41">
              <w:rPr>
                <w:rFonts w:ascii="Arial" w:hAnsi="Arial" w:cs="Arial"/>
              </w:rPr>
              <w:t>Интернет</w:t>
            </w:r>
            <w:r w:rsidR="001271D6">
              <w:rPr>
                <w:rFonts w:ascii="Arial" w:hAnsi="Arial" w:cs="Arial"/>
              </w:rPr>
              <w:t>»</w:t>
            </w:r>
            <w:r w:rsidRPr="00BE7D41">
              <w:rPr>
                <w:rFonts w:ascii="Arial" w:hAnsi="Arial" w:cs="Arial"/>
              </w:rPr>
              <w:t xml:space="preserve"> 100 % рабочих мест муниципальных служащих</w:t>
            </w:r>
          </w:p>
        </w:tc>
        <w:tc>
          <w:tcPr>
            <w:tcW w:w="1480" w:type="dxa"/>
            <w:shd w:val="clear" w:color="auto" w:fill="auto"/>
          </w:tcPr>
          <w:p w:rsidR="003C1277" w:rsidRPr="00BE7D41" w:rsidRDefault="003C1277" w:rsidP="001921CC">
            <w:pPr>
              <w:autoSpaceDE w:val="0"/>
              <w:autoSpaceDN w:val="0"/>
              <w:adjustRightInd w:val="0"/>
              <w:spacing w:line="223" w:lineRule="auto"/>
              <w:jc w:val="both"/>
              <w:outlineLvl w:val="1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процентов</w:t>
            </w:r>
          </w:p>
        </w:tc>
        <w:tc>
          <w:tcPr>
            <w:tcW w:w="1441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  <w:r w:rsidRPr="00BE7D41"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3C1277" w:rsidRPr="00BE7D41" w:rsidRDefault="003C1277" w:rsidP="001921CC">
            <w:pPr>
              <w:spacing w:line="223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C1277" w:rsidRPr="00BE7D41" w:rsidRDefault="003C1277" w:rsidP="00E327A4">
            <w:pPr>
              <w:spacing w:line="223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BB7F42" w:rsidRPr="00BE7D41" w:rsidRDefault="00A779F7" w:rsidP="004E7AF3">
      <w:pPr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</w:t>
      </w:r>
      <w:r w:rsidR="00F06C08"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Pr="00BE7D41">
        <w:rPr>
          <w:rFonts w:ascii="Arial" w:hAnsi="Arial" w:cs="Arial"/>
        </w:rPr>
        <w:t xml:space="preserve">  </w:t>
      </w:r>
      <w:r w:rsidR="004E7AF3" w:rsidRPr="00BE7D41">
        <w:rPr>
          <w:rFonts w:ascii="Arial" w:hAnsi="Arial" w:cs="Arial"/>
        </w:rPr>
        <w:t xml:space="preserve">                        </w:t>
      </w:r>
    </w:p>
    <w:p w:rsidR="008C33D1" w:rsidRPr="00BE7D41" w:rsidRDefault="008C33D1" w:rsidP="004E7AF3">
      <w:pPr>
        <w:rPr>
          <w:rFonts w:ascii="Arial" w:hAnsi="Arial" w:cs="Arial"/>
        </w:rPr>
      </w:pPr>
    </w:p>
    <w:p w:rsidR="00BE7D41" w:rsidRDefault="00BB7F42" w:rsidP="004E7AF3">
      <w:pPr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</w:t>
      </w: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BE7D41" w:rsidRDefault="00BE7D41" w:rsidP="004E7AF3">
      <w:pPr>
        <w:rPr>
          <w:rFonts w:ascii="Arial" w:hAnsi="Arial" w:cs="Arial"/>
        </w:rPr>
      </w:pPr>
    </w:p>
    <w:p w:rsidR="006846B7" w:rsidRDefault="00BB7F42" w:rsidP="00BE7D41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</w:t>
      </w:r>
    </w:p>
    <w:p w:rsidR="006846B7" w:rsidRDefault="006846B7" w:rsidP="00BE7D41">
      <w:pPr>
        <w:jc w:val="right"/>
        <w:rPr>
          <w:rFonts w:ascii="Arial" w:hAnsi="Arial" w:cs="Arial"/>
        </w:rPr>
      </w:pPr>
    </w:p>
    <w:p w:rsidR="006846B7" w:rsidRDefault="006846B7" w:rsidP="00BE7D41">
      <w:pPr>
        <w:jc w:val="right"/>
        <w:rPr>
          <w:rFonts w:ascii="Arial" w:hAnsi="Arial" w:cs="Arial"/>
        </w:rPr>
      </w:pPr>
    </w:p>
    <w:p w:rsidR="006846B7" w:rsidRDefault="006846B7" w:rsidP="00BE7D41">
      <w:pPr>
        <w:jc w:val="right"/>
        <w:rPr>
          <w:rFonts w:ascii="Arial" w:hAnsi="Arial" w:cs="Arial"/>
        </w:rPr>
      </w:pPr>
    </w:p>
    <w:p w:rsidR="004E7AF3" w:rsidRPr="00BE7D41" w:rsidRDefault="00BB7F42" w:rsidP="00BE7D41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lastRenderedPageBreak/>
        <w:t xml:space="preserve">   </w:t>
      </w:r>
      <w:r w:rsidR="004E7AF3" w:rsidRPr="00BE7D41">
        <w:rPr>
          <w:rFonts w:ascii="Arial" w:hAnsi="Arial" w:cs="Arial"/>
        </w:rPr>
        <w:t xml:space="preserve"> ПРИЛОЖЕНИЕ № 2</w:t>
      </w:r>
    </w:p>
    <w:p w:rsidR="001921CC" w:rsidRDefault="004E7AF3" w:rsidP="00BE7D41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к муниципальной программе  </w:t>
      </w:r>
      <w:r w:rsidR="001271D6">
        <w:rPr>
          <w:rFonts w:ascii="Arial" w:hAnsi="Arial" w:cs="Arial"/>
        </w:rPr>
        <w:t>«</w:t>
      </w:r>
      <w:r w:rsidRPr="00BE7D41">
        <w:rPr>
          <w:rFonts w:ascii="Arial" w:hAnsi="Arial" w:cs="Arial"/>
        </w:rPr>
        <w:t>Развитие   муниципальной службы</w:t>
      </w:r>
      <w:r w:rsidR="001271D6">
        <w:rPr>
          <w:rFonts w:ascii="Arial" w:hAnsi="Arial" w:cs="Arial"/>
        </w:rPr>
        <w:t>»</w:t>
      </w:r>
    </w:p>
    <w:p w:rsidR="00D15381" w:rsidRPr="00BE7D41" w:rsidRDefault="00D15381" w:rsidP="00D15381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>на 2017-2019годы</w:t>
      </w:r>
      <w:r w:rsidR="001271D6">
        <w:rPr>
          <w:rFonts w:ascii="Arial" w:hAnsi="Arial" w:cs="Arial"/>
        </w:rPr>
        <w:t>»</w:t>
      </w:r>
    </w:p>
    <w:p w:rsidR="00D15381" w:rsidRPr="00587CD3" w:rsidRDefault="00D15381" w:rsidP="00D15381">
      <w:pPr>
        <w:jc w:val="center"/>
        <w:rPr>
          <w:color w:val="040203"/>
        </w:rPr>
      </w:pPr>
    </w:p>
    <w:p w:rsidR="004E7AF3" w:rsidRPr="00BE7D41" w:rsidRDefault="004E7AF3" w:rsidP="00BE7D41">
      <w:pPr>
        <w:jc w:val="right"/>
        <w:rPr>
          <w:rFonts w:ascii="Arial" w:hAnsi="Arial" w:cs="Arial"/>
          <w:color w:val="040203"/>
        </w:rPr>
      </w:pPr>
      <w:r w:rsidRPr="00BE7D41">
        <w:rPr>
          <w:rFonts w:ascii="Arial" w:hAnsi="Arial" w:cs="Arial"/>
        </w:rPr>
        <w:t xml:space="preserve"> </w:t>
      </w:r>
    </w:p>
    <w:p w:rsidR="004E7AF3" w:rsidRPr="00552D7D" w:rsidRDefault="004E7AF3" w:rsidP="004E7AF3">
      <w:pPr>
        <w:jc w:val="center"/>
        <w:rPr>
          <w:rFonts w:ascii="Arial" w:hAnsi="Arial" w:cs="Arial"/>
          <w:b/>
          <w:color w:val="040203"/>
          <w:sz w:val="32"/>
          <w:szCs w:val="32"/>
        </w:rPr>
      </w:pPr>
      <w:r w:rsidRPr="00552D7D">
        <w:rPr>
          <w:rFonts w:ascii="Arial" w:hAnsi="Arial" w:cs="Arial"/>
          <w:b/>
          <w:color w:val="040203"/>
          <w:sz w:val="32"/>
          <w:szCs w:val="32"/>
        </w:rPr>
        <w:t>ПЕРЕЧЕНЬ</w:t>
      </w:r>
    </w:p>
    <w:p w:rsidR="004E7AF3" w:rsidRPr="00552D7D" w:rsidRDefault="00552D7D" w:rsidP="004E7A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40203"/>
          <w:sz w:val="32"/>
          <w:szCs w:val="32"/>
        </w:rPr>
        <w:t>п</w:t>
      </w:r>
      <w:r w:rsidR="004E7AF3" w:rsidRPr="00552D7D">
        <w:rPr>
          <w:rFonts w:ascii="Arial" w:hAnsi="Arial" w:cs="Arial"/>
          <w:b/>
          <w:color w:val="040203"/>
          <w:sz w:val="32"/>
          <w:szCs w:val="32"/>
        </w:rPr>
        <w:t xml:space="preserve">одпрограмм и основных мероприятий муниципальной программы </w:t>
      </w:r>
      <w:r w:rsidR="001271D6" w:rsidRPr="00552D7D">
        <w:rPr>
          <w:rFonts w:ascii="Arial" w:hAnsi="Arial" w:cs="Arial"/>
          <w:b/>
          <w:color w:val="040203"/>
          <w:sz w:val="32"/>
          <w:szCs w:val="32"/>
        </w:rPr>
        <w:t>«</w:t>
      </w:r>
      <w:r w:rsidR="004E7AF3" w:rsidRPr="00552D7D">
        <w:rPr>
          <w:rFonts w:ascii="Arial" w:hAnsi="Arial" w:cs="Arial"/>
          <w:b/>
          <w:color w:val="040203"/>
          <w:sz w:val="32"/>
          <w:szCs w:val="32"/>
        </w:rPr>
        <w:t>Развитие муниципальной службы</w:t>
      </w:r>
      <w:r w:rsidR="001271D6" w:rsidRPr="00552D7D">
        <w:rPr>
          <w:rFonts w:ascii="Arial" w:hAnsi="Arial" w:cs="Arial"/>
          <w:b/>
          <w:color w:val="040203"/>
          <w:sz w:val="32"/>
          <w:szCs w:val="32"/>
        </w:rPr>
        <w:t>»</w:t>
      </w:r>
    </w:p>
    <w:p w:rsidR="004E7AF3" w:rsidRPr="00BE7D41" w:rsidRDefault="004E7AF3" w:rsidP="004E7AF3">
      <w:pPr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60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3442"/>
        <w:gridCol w:w="908"/>
        <w:gridCol w:w="930"/>
        <w:gridCol w:w="3495"/>
        <w:gridCol w:w="2979"/>
        <w:gridCol w:w="2127"/>
      </w:tblGrid>
      <w:tr w:rsidR="004E7AF3" w:rsidRPr="00BE7D41" w:rsidTr="006846B7">
        <w:tc>
          <w:tcPr>
            <w:tcW w:w="720" w:type="dxa"/>
            <w:vMerge w:val="restart"/>
            <w:shd w:val="clear" w:color="auto" w:fill="auto"/>
          </w:tcPr>
          <w:p w:rsidR="004E7AF3" w:rsidRPr="00BE7D41" w:rsidRDefault="004E7AF3" w:rsidP="00552D7D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№</w:t>
            </w:r>
          </w:p>
          <w:p w:rsidR="004E7AF3" w:rsidRPr="00BE7D41" w:rsidRDefault="004E7AF3" w:rsidP="00552D7D">
            <w:pPr>
              <w:pStyle w:val="ad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BE7D41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BE7D41">
              <w:rPr>
                <w:rFonts w:ascii="Arial" w:hAnsi="Arial" w:cs="Arial"/>
              </w:rPr>
              <w:t>/</w:t>
            </w:r>
            <w:proofErr w:type="spellStart"/>
            <w:r w:rsidRPr="00BE7D41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442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Наименование подпрограммы муниципальной программы,</w:t>
            </w:r>
          </w:p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основного мероприятия</w:t>
            </w:r>
          </w:p>
        </w:tc>
        <w:tc>
          <w:tcPr>
            <w:tcW w:w="1838" w:type="dxa"/>
            <w:gridSpan w:val="2"/>
            <w:shd w:val="clear" w:color="auto" w:fill="auto"/>
            <w:vAlign w:val="center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срок</w:t>
            </w:r>
          </w:p>
        </w:tc>
        <w:tc>
          <w:tcPr>
            <w:tcW w:w="3495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Ожидаемый непосредственный результат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Последствия </w:t>
            </w:r>
            <w:proofErr w:type="spellStart"/>
            <w:r w:rsidRPr="00BE7D41">
              <w:rPr>
                <w:rFonts w:ascii="Arial" w:hAnsi="Arial" w:cs="Arial"/>
              </w:rPr>
              <w:t>нереализации</w:t>
            </w:r>
            <w:proofErr w:type="spellEnd"/>
            <w:r w:rsidRPr="00BE7D41">
              <w:rPr>
                <w:rFonts w:ascii="Arial" w:hAnsi="Arial" w:cs="Arial"/>
              </w:rPr>
              <w:t xml:space="preserve"> муниципальной программы, основного мероприятия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муниципальной программы (подпрограммы)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908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начало реализации</w:t>
            </w:r>
          </w:p>
        </w:tc>
        <w:tc>
          <w:tcPr>
            <w:tcW w:w="930" w:type="dxa"/>
            <w:shd w:val="clear" w:color="auto" w:fill="auto"/>
          </w:tcPr>
          <w:p w:rsidR="004E7AF3" w:rsidRPr="00BE7D41" w:rsidRDefault="004E7AF3" w:rsidP="007976A5">
            <w:pPr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окончание реализации</w:t>
            </w:r>
          </w:p>
        </w:tc>
        <w:tc>
          <w:tcPr>
            <w:tcW w:w="3495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</w:tr>
      <w:tr w:rsidR="004E7AF3" w:rsidRPr="00BE7D41" w:rsidTr="006846B7">
        <w:trPr>
          <w:trHeight w:val="25"/>
        </w:trPr>
        <w:tc>
          <w:tcPr>
            <w:tcW w:w="720" w:type="dxa"/>
            <w:shd w:val="clear" w:color="auto" w:fill="auto"/>
          </w:tcPr>
          <w:p w:rsidR="004E7AF3" w:rsidRPr="00BE7D41" w:rsidRDefault="004E7AF3" w:rsidP="00E327A4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1</w:t>
            </w:r>
          </w:p>
        </w:tc>
        <w:tc>
          <w:tcPr>
            <w:tcW w:w="3442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</w:t>
            </w:r>
          </w:p>
        </w:tc>
        <w:tc>
          <w:tcPr>
            <w:tcW w:w="908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4</w:t>
            </w: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7</w:t>
            </w:r>
          </w:p>
        </w:tc>
      </w:tr>
      <w:tr w:rsidR="004E7AF3" w:rsidRPr="00BE7D41" w:rsidTr="006846B7">
        <w:tc>
          <w:tcPr>
            <w:tcW w:w="14601" w:type="dxa"/>
            <w:gridSpan w:val="7"/>
            <w:shd w:val="clear" w:color="auto" w:fill="auto"/>
            <w:vAlign w:val="center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Подпрограмма 1</w:t>
            </w:r>
          </w:p>
          <w:p w:rsidR="004E7AF3" w:rsidRPr="00BE7D41" w:rsidRDefault="001271D6" w:rsidP="007976A5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="00037918" w:rsidRPr="00BE7D41">
              <w:rPr>
                <w:rFonts w:ascii="Arial" w:hAnsi="Arial" w:cs="Arial"/>
              </w:rPr>
              <w:t xml:space="preserve">Развитие мероприятий, направленных на развитие муниципальной службы </w:t>
            </w:r>
            <w:r w:rsidR="00932F0C">
              <w:rPr>
                <w:rFonts w:ascii="Arial" w:hAnsi="Arial" w:cs="Arial"/>
              </w:rPr>
              <w:t>Старогородского</w:t>
            </w:r>
            <w:r w:rsidR="00254E5E" w:rsidRPr="00BE7D41">
              <w:rPr>
                <w:rFonts w:ascii="Arial" w:hAnsi="Arial" w:cs="Arial"/>
              </w:rPr>
              <w:t xml:space="preserve"> сельсовета</w:t>
            </w:r>
            <w:r w:rsidR="004E7AF3" w:rsidRPr="00BE7D41">
              <w:rPr>
                <w:rFonts w:ascii="Arial" w:hAnsi="Arial" w:cs="Arial"/>
              </w:rPr>
              <w:t xml:space="preserve"> Курской области</w:t>
            </w:r>
            <w:r>
              <w:rPr>
                <w:rFonts w:ascii="Arial" w:hAnsi="Arial" w:cs="Arial"/>
              </w:rPr>
              <w:t>»</w:t>
            </w:r>
          </w:p>
        </w:tc>
      </w:tr>
      <w:tr w:rsidR="004E7AF3" w:rsidRPr="00BE7D41" w:rsidTr="006846B7">
        <w:tc>
          <w:tcPr>
            <w:tcW w:w="720" w:type="dxa"/>
            <w:vMerge w:val="restart"/>
            <w:shd w:val="clear" w:color="auto" w:fill="auto"/>
          </w:tcPr>
          <w:p w:rsidR="004E7AF3" w:rsidRPr="00BE7D41" w:rsidRDefault="004E7AF3" w:rsidP="00D15381">
            <w:pPr>
              <w:pStyle w:val="ad"/>
              <w:jc w:val="both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</w:rPr>
              <w:t>1</w:t>
            </w:r>
          </w:p>
        </w:tc>
        <w:tc>
          <w:tcPr>
            <w:tcW w:w="3442" w:type="dxa"/>
            <w:vMerge w:val="restart"/>
            <w:shd w:val="clear" w:color="auto" w:fill="auto"/>
          </w:tcPr>
          <w:p w:rsidR="004E7AF3" w:rsidRPr="00BE7D41" w:rsidRDefault="004E7AF3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00D0F"/>
              </w:rPr>
              <w:t xml:space="preserve">Основное мероприятие №1.l. </w:t>
            </w:r>
            <w:r w:rsidR="001271D6">
              <w:rPr>
                <w:rFonts w:ascii="Arial" w:hAnsi="Arial" w:cs="Arial"/>
                <w:color w:val="100D0F"/>
              </w:rPr>
              <w:t>«</w:t>
            </w:r>
            <w:r w:rsidRPr="00BE7D41">
              <w:rPr>
                <w:rFonts w:ascii="Arial" w:hAnsi="Arial" w:cs="Arial"/>
                <w:color w:val="100D0F"/>
              </w:rPr>
              <w:t>Повышение квалификации муниципальны</w:t>
            </w:r>
            <w:r w:rsidRPr="00BE7D41">
              <w:rPr>
                <w:rFonts w:ascii="Arial" w:hAnsi="Arial" w:cs="Arial"/>
                <w:color w:val="575757"/>
              </w:rPr>
              <w:t xml:space="preserve">х </w:t>
            </w:r>
            <w:r w:rsidRPr="00BE7D41">
              <w:rPr>
                <w:rFonts w:ascii="Arial" w:hAnsi="Arial" w:cs="Arial"/>
                <w:color w:val="100D0F"/>
              </w:rPr>
              <w:t>служащих</w:t>
            </w:r>
            <w:r w:rsidR="001271D6">
              <w:rPr>
                <w:rFonts w:ascii="Arial" w:hAnsi="Arial" w:cs="Arial"/>
                <w:color w:val="100D0F"/>
              </w:rPr>
              <w:t>»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</w:t>
            </w:r>
            <w:r w:rsidR="003C127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4E7AF3" w:rsidRPr="00BE7D41" w:rsidRDefault="008C33D1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</w:t>
            </w:r>
            <w:r w:rsidR="003C127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Переподготовка и повышение ква</w:t>
            </w:r>
            <w:r w:rsidR="007D27AE" w:rsidRPr="00BE7D41">
              <w:rPr>
                <w:rFonts w:ascii="Arial" w:hAnsi="Arial" w:cs="Arial"/>
              </w:rPr>
              <w:t>лификации 2</w:t>
            </w:r>
            <w:r w:rsidRPr="00BE7D41">
              <w:rPr>
                <w:rFonts w:ascii="Arial" w:hAnsi="Arial" w:cs="Arial"/>
              </w:rPr>
              <w:t xml:space="preserve"> муниципальных служащих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Снижение качества предоставляемых услуг населению муниципальными служащими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</w:t>
            </w:r>
            <w:r w:rsidR="006846B7">
              <w:rPr>
                <w:rFonts w:ascii="Arial" w:hAnsi="Arial" w:cs="Arial"/>
              </w:rPr>
              <w:t xml:space="preserve"> </w:t>
            </w:r>
            <w:r w:rsidRPr="00BE7D41">
              <w:rPr>
                <w:rFonts w:ascii="Arial" w:hAnsi="Arial" w:cs="Arial"/>
              </w:rPr>
              <w:t>1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D15381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Снижение  профессионального уровня муниципальных служащих, включенных в кадровый резерв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2</w:t>
            </w:r>
          </w:p>
        </w:tc>
      </w:tr>
      <w:tr w:rsidR="004E7AF3" w:rsidRPr="00BE7D41" w:rsidTr="006846B7">
        <w:tc>
          <w:tcPr>
            <w:tcW w:w="720" w:type="dxa"/>
            <w:vMerge w:val="restart"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</w:rPr>
              <w:t>2</w:t>
            </w:r>
          </w:p>
        </w:tc>
        <w:tc>
          <w:tcPr>
            <w:tcW w:w="3442" w:type="dxa"/>
            <w:vMerge w:val="restart"/>
            <w:shd w:val="clear" w:color="auto" w:fill="auto"/>
          </w:tcPr>
          <w:p w:rsidR="004E7AF3" w:rsidRDefault="004E7AF3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  <w:color w:val="100D0F"/>
              </w:rPr>
              <w:t>Основное мероприятие №1</w:t>
            </w:r>
            <w:r w:rsidRPr="00BE7D41">
              <w:rPr>
                <w:rFonts w:ascii="Arial" w:hAnsi="Arial" w:cs="Arial"/>
                <w:color w:val="100D0F"/>
                <w:w w:val="89"/>
              </w:rPr>
              <w:t xml:space="preserve">.2. </w:t>
            </w:r>
            <w:r w:rsidR="001271D6">
              <w:rPr>
                <w:rFonts w:ascii="Arial" w:hAnsi="Arial" w:cs="Arial"/>
                <w:color w:val="100D0F"/>
              </w:rPr>
              <w:t>«</w:t>
            </w:r>
            <w:r w:rsidRPr="00BE7D41">
              <w:rPr>
                <w:rFonts w:ascii="Arial" w:hAnsi="Arial" w:cs="Arial"/>
                <w:color w:val="100D0F"/>
              </w:rPr>
              <w:t xml:space="preserve">Правовое регулирование </w:t>
            </w:r>
            <w:r w:rsidRPr="00BE7D41">
              <w:rPr>
                <w:rFonts w:ascii="Arial" w:hAnsi="Arial" w:cs="Arial"/>
                <w:color w:val="100D0F"/>
              </w:rPr>
              <w:lastRenderedPageBreak/>
              <w:t xml:space="preserve">оценки деятельности МО </w:t>
            </w:r>
            <w:r w:rsidR="001271D6">
              <w:rPr>
                <w:rFonts w:ascii="Arial" w:hAnsi="Arial" w:cs="Arial"/>
                <w:color w:val="100D0F"/>
              </w:rPr>
              <w:t>«</w:t>
            </w:r>
            <w:proofErr w:type="spellStart"/>
            <w:r w:rsidR="00932F0C">
              <w:rPr>
                <w:rFonts w:ascii="Arial" w:hAnsi="Arial" w:cs="Arial"/>
                <w:color w:val="100D0F"/>
              </w:rPr>
              <w:t>Старогородский</w:t>
            </w:r>
            <w:proofErr w:type="spellEnd"/>
            <w:r w:rsidR="00254E5E" w:rsidRPr="00BE7D41">
              <w:rPr>
                <w:rFonts w:ascii="Arial" w:hAnsi="Arial" w:cs="Arial"/>
                <w:color w:val="100D0F"/>
              </w:rPr>
              <w:t xml:space="preserve"> сельсовет</w:t>
            </w:r>
            <w:r w:rsidR="001271D6">
              <w:rPr>
                <w:rFonts w:ascii="Arial" w:hAnsi="Arial" w:cs="Arial"/>
                <w:color w:val="100D0F"/>
              </w:rPr>
              <w:t>»</w:t>
            </w:r>
            <w:r w:rsidRPr="00BE7D41">
              <w:rPr>
                <w:rFonts w:ascii="Arial" w:hAnsi="Arial" w:cs="Arial"/>
                <w:color w:val="100D0F"/>
              </w:rPr>
              <w:t xml:space="preserve"> Курской области и обеспечения прозрачности, доступности и гласности в сфере местного</w:t>
            </w:r>
            <w:r w:rsidRPr="00BE7D41">
              <w:rPr>
                <w:rFonts w:ascii="Arial" w:hAnsi="Arial" w:cs="Arial"/>
                <w:b/>
                <w:bCs/>
                <w:color w:val="100D0F"/>
              </w:rPr>
              <w:t xml:space="preserve"> </w:t>
            </w:r>
            <w:r w:rsidRPr="00BE7D41">
              <w:rPr>
                <w:rFonts w:ascii="Arial" w:hAnsi="Arial" w:cs="Arial"/>
                <w:color w:val="100D0F"/>
              </w:rPr>
              <w:t>самоуправления</w:t>
            </w:r>
            <w:r w:rsidR="001271D6">
              <w:rPr>
                <w:rFonts w:ascii="Arial" w:hAnsi="Arial" w:cs="Arial"/>
                <w:color w:val="100D0F"/>
              </w:rPr>
              <w:t>»</w:t>
            </w:r>
            <w:r w:rsidRPr="00BE7D41">
              <w:rPr>
                <w:rFonts w:ascii="Arial" w:hAnsi="Arial" w:cs="Arial"/>
                <w:color w:val="100D0F"/>
              </w:rPr>
              <w:t xml:space="preserve">. </w:t>
            </w:r>
          </w:p>
          <w:p w:rsidR="0005193F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</w:p>
          <w:p w:rsidR="0005193F" w:rsidRPr="00BE7D41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201</w:t>
            </w:r>
            <w:r w:rsidR="003C127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4E7AF3" w:rsidRPr="00BE7D41" w:rsidRDefault="008C33D1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</w:t>
            </w:r>
            <w:r w:rsidR="003C127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Повышения доверия к органам местного </w:t>
            </w:r>
            <w:r w:rsidRPr="00BE7D41">
              <w:rPr>
                <w:rFonts w:ascii="Arial" w:hAnsi="Arial" w:cs="Arial"/>
              </w:rPr>
              <w:lastRenderedPageBreak/>
              <w:t>самоуправления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Снижение доверия к муниципальной службе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3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Формирование нетерпимого отношения к коррупции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Увеличение предпосылок к коррупционным деяниям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4</w:t>
            </w:r>
          </w:p>
        </w:tc>
      </w:tr>
      <w:tr w:rsidR="00457637" w:rsidRPr="00BE7D41" w:rsidTr="006846B7">
        <w:trPr>
          <w:trHeight w:val="510"/>
        </w:trPr>
        <w:tc>
          <w:tcPr>
            <w:tcW w:w="720" w:type="dxa"/>
            <w:shd w:val="clear" w:color="auto" w:fill="auto"/>
          </w:tcPr>
          <w:p w:rsidR="00457637" w:rsidRPr="00BE7D41" w:rsidRDefault="00457637" w:rsidP="00E327A4">
            <w:pPr>
              <w:pStyle w:val="ad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</w:rPr>
              <w:t>3</w:t>
            </w:r>
          </w:p>
        </w:tc>
        <w:tc>
          <w:tcPr>
            <w:tcW w:w="3442" w:type="dxa"/>
            <w:shd w:val="clear" w:color="auto" w:fill="auto"/>
          </w:tcPr>
          <w:p w:rsidR="00457637" w:rsidRDefault="00457637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  <w:color w:val="100D0F"/>
              </w:rPr>
              <w:t>Основное мероприятие №1.</w:t>
            </w:r>
            <w:r w:rsidRPr="00BE7D41">
              <w:rPr>
                <w:rFonts w:ascii="Arial" w:hAnsi="Arial" w:cs="Arial"/>
                <w:color w:val="100D0F"/>
                <w:w w:val="89"/>
              </w:rPr>
              <w:t xml:space="preserve">3. </w:t>
            </w:r>
            <w:r w:rsidR="001271D6">
              <w:rPr>
                <w:rFonts w:ascii="Arial" w:hAnsi="Arial" w:cs="Arial"/>
                <w:color w:val="100D0F"/>
              </w:rPr>
              <w:t>«</w:t>
            </w:r>
            <w:r w:rsidRPr="00BE7D41">
              <w:rPr>
                <w:rFonts w:ascii="Arial" w:hAnsi="Arial" w:cs="Arial"/>
                <w:color w:val="100D0F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 администрации </w:t>
            </w:r>
            <w:r w:rsidR="00932F0C">
              <w:rPr>
                <w:rFonts w:ascii="Arial" w:hAnsi="Arial" w:cs="Arial"/>
                <w:color w:val="100D0F"/>
              </w:rPr>
              <w:t>Старогородского</w:t>
            </w:r>
            <w:r w:rsidRPr="00BE7D41">
              <w:rPr>
                <w:rFonts w:ascii="Arial" w:hAnsi="Arial" w:cs="Arial"/>
                <w:color w:val="100D0F"/>
              </w:rPr>
              <w:t xml:space="preserve"> сельсовета</w:t>
            </w:r>
            <w:r w:rsidR="001271D6">
              <w:rPr>
                <w:rFonts w:ascii="Arial" w:hAnsi="Arial" w:cs="Arial"/>
                <w:color w:val="100D0F"/>
              </w:rPr>
              <w:t>»</w:t>
            </w:r>
            <w:r w:rsidRPr="00BE7D41">
              <w:rPr>
                <w:rFonts w:ascii="Arial" w:hAnsi="Arial" w:cs="Arial"/>
                <w:color w:val="100D0F"/>
              </w:rPr>
              <w:t>.</w:t>
            </w:r>
          </w:p>
          <w:p w:rsidR="0005193F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</w:p>
          <w:p w:rsidR="0005193F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</w:p>
          <w:p w:rsidR="0005193F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</w:rPr>
            </w:pPr>
          </w:p>
          <w:p w:rsidR="0005193F" w:rsidRPr="00BE7D41" w:rsidRDefault="0005193F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dxa"/>
            <w:shd w:val="clear" w:color="auto" w:fill="auto"/>
          </w:tcPr>
          <w:p w:rsidR="00457637" w:rsidRPr="00BE7D41" w:rsidRDefault="00457637" w:rsidP="007976A5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2017-2019</w:t>
            </w:r>
          </w:p>
        </w:tc>
        <w:tc>
          <w:tcPr>
            <w:tcW w:w="930" w:type="dxa"/>
            <w:shd w:val="clear" w:color="auto" w:fill="auto"/>
          </w:tcPr>
          <w:p w:rsidR="00457637" w:rsidRPr="00BE7D41" w:rsidRDefault="00457637" w:rsidP="007976A5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2017-2019</w:t>
            </w:r>
          </w:p>
        </w:tc>
        <w:tc>
          <w:tcPr>
            <w:tcW w:w="3495" w:type="dxa"/>
            <w:shd w:val="clear" w:color="auto" w:fill="auto"/>
          </w:tcPr>
          <w:p w:rsidR="00457637" w:rsidRPr="00BE7D41" w:rsidRDefault="00457637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Прохождение диспансеризации муниципальных служащих</w:t>
            </w:r>
          </w:p>
        </w:tc>
        <w:tc>
          <w:tcPr>
            <w:tcW w:w="2979" w:type="dxa"/>
            <w:shd w:val="clear" w:color="auto" w:fill="auto"/>
          </w:tcPr>
          <w:p w:rsidR="00457637" w:rsidRPr="00BE7D41" w:rsidRDefault="00457637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Несвоевременное выявление заболеваний, в том числе препятствующих прохождению муниципальной службы; ослабление физического и психического здоровья муниципальных служащих</w:t>
            </w:r>
          </w:p>
        </w:tc>
        <w:tc>
          <w:tcPr>
            <w:tcW w:w="2127" w:type="dxa"/>
            <w:shd w:val="clear" w:color="auto" w:fill="auto"/>
          </w:tcPr>
          <w:p w:rsidR="00457637" w:rsidRPr="00BE7D41" w:rsidRDefault="00457637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5</w:t>
            </w:r>
          </w:p>
        </w:tc>
      </w:tr>
      <w:tr w:rsidR="004E7AF3" w:rsidRPr="00BE7D41" w:rsidTr="006846B7">
        <w:tc>
          <w:tcPr>
            <w:tcW w:w="720" w:type="dxa"/>
            <w:vMerge w:val="restart"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  <w:color w:val="141113"/>
              </w:rPr>
            </w:pPr>
            <w:r w:rsidRPr="00BE7D41">
              <w:rPr>
                <w:rFonts w:ascii="Arial" w:hAnsi="Arial" w:cs="Arial"/>
              </w:rPr>
              <w:t>4</w:t>
            </w:r>
          </w:p>
        </w:tc>
        <w:tc>
          <w:tcPr>
            <w:tcW w:w="3442" w:type="dxa"/>
            <w:vMerge w:val="restart"/>
            <w:shd w:val="clear" w:color="auto" w:fill="auto"/>
          </w:tcPr>
          <w:p w:rsidR="004E7AF3" w:rsidRPr="00BE7D41" w:rsidRDefault="004E7AF3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41113"/>
              </w:rPr>
              <w:t>Основное мероприятие №1</w:t>
            </w:r>
            <w:r w:rsidRPr="00BE7D41">
              <w:rPr>
                <w:rFonts w:ascii="Arial" w:hAnsi="Arial" w:cs="Arial"/>
                <w:color w:val="141113"/>
                <w:w w:val="109"/>
              </w:rPr>
              <w:t xml:space="preserve">.4. </w:t>
            </w:r>
            <w:r w:rsidR="001271D6">
              <w:rPr>
                <w:rFonts w:ascii="Arial" w:hAnsi="Arial" w:cs="Arial"/>
                <w:color w:val="141113"/>
              </w:rPr>
              <w:t>«</w:t>
            </w:r>
            <w:r w:rsidRPr="00BE7D41">
              <w:rPr>
                <w:rFonts w:ascii="Arial" w:hAnsi="Arial" w:cs="Arial"/>
                <w:color w:val="141113"/>
              </w:rPr>
              <w:t xml:space="preserve">Обеспечение </w:t>
            </w:r>
            <w:r w:rsidRPr="00BE7D41">
              <w:rPr>
                <w:rFonts w:ascii="Arial" w:hAnsi="Arial" w:cs="Arial"/>
                <w:color w:val="141113"/>
              </w:rPr>
              <w:lastRenderedPageBreak/>
              <w:t xml:space="preserve">материально-техническими ресурсами и информационно-коммуникационное сопровождение рабочих мест муниципальных служащих </w:t>
            </w:r>
            <w:r w:rsidR="00037918" w:rsidRPr="00BE7D41">
              <w:rPr>
                <w:rFonts w:ascii="Arial" w:hAnsi="Arial" w:cs="Arial"/>
                <w:color w:val="141113"/>
              </w:rPr>
              <w:t xml:space="preserve">администрации </w:t>
            </w:r>
            <w:r w:rsidR="00932F0C">
              <w:rPr>
                <w:rFonts w:ascii="Arial" w:hAnsi="Arial" w:cs="Arial"/>
                <w:color w:val="141113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141113"/>
              </w:rPr>
              <w:t xml:space="preserve"> сельсовета</w:t>
            </w:r>
            <w:r w:rsidR="001271D6">
              <w:rPr>
                <w:rFonts w:ascii="Arial" w:hAnsi="Arial" w:cs="Arial"/>
                <w:color w:val="141113"/>
              </w:rPr>
              <w:t>»</w:t>
            </w:r>
            <w:r w:rsidR="00037918" w:rsidRPr="00BE7D41">
              <w:rPr>
                <w:rFonts w:ascii="Arial" w:hAnsi="Arial" w:cs="Arial"/>
                <w:color w:val="141113"/>
              </w:rPr>
              <w:t>.</w:t>
            </w:r>
            <w:r w:rsidRPr="00BE7D41">
              <w:rPr>
                <w:rFonts w:ascii="Arial" w:hAnsi="Arial" w:cs="Arial"/>
                <w:color w:val="141113"/>
              </w:rPr>
              <w:t xml:space="preserve"> 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201</w:t>
            </w:r>
            <w:r w:rsidR="0045763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4E7AF3" w:rsidRPr="00BE7D41" w:rsidRDefault="008C33D1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</w:t>
            </w:r>
            <w:r w:rsidR="00457637" w:rsidRPr="00BE7D41">
              <w:rPr>
                <w:rFonts w:ascii="Arial" w:hAnsi="Arial" w:cs="Arial"/>
              </w:rPr>
              <w:t>7-2019</w:t>
            </w: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Повышение уровня материально-технического </w:t>
            </w:r>
            <w:r w:rsidRPr="00BE7D41">
              <w:rPr>
                <w:rFonts w:ascii="Arial" w:hAnsi="Arial" w:cs="Arial"/>
              </w:rPr>
              <w:lastRenderedPageBreak/>
              <w:t>обеспечения муниципальной службы до 90%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Снижение уровня материально-</w:t>
            </w:r>
            <w:r w:rsidRPr="00BE7D41">
              <w:rPr>
                <w:rFonts w:ascii="Arial" w:hAnsi="Arial" w:cs="Arial"/>
              </w:rPr>
              <w:lastRenderedPageBreak/>
              <w:t>технического обеспечения муниципальной службы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>Показатель 6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приобретение лицензированных программных продуктов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Ухудшение уровня материально-технического обеспечения муниципальных служащих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7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Обустройство  рабочих мест; обеспечение материально-техническими ресурсами муниципальных служащих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Снижение эффективности работы муниципальных служащих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Показатель 8</w:t>
            </w:r>
          </w:p>
        </w:tc>
      </w:tr>
      <w:tr w:rsidR="004E7AF3" w:rsidRPr="00BE7D41" w:rsidTr="006846B7">
        <w:tc>
          <w:tcPr>
            <w:tcW w:w="720" w:type="dxa"/>
            <w:vMerge/>
            <w:shd w:val="clear" w:color="auto" w:fill="auto"/>
          </w:tcPr>
          <w:p w:rsidR="004E7AF3" w:rsidRPr="00BE7D41" w:rsidRDefault="004E7AF3" w:rsidP="00E327A4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3495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Обеспечение доступа к сети </w:t>
            </w:r>
            <w:r w:rsidR="001271D6">
              <w:rPr>
                <w:rFonts w:ascii="Arial" w:hAnsi="Arial" w:cs="Arial"/>
              </w:rPr>
              <w:t>«</w:t>
            </w:r>
            <w:r w:rsidRPr="00BE7D41">
              <w:rPr>
                <w:rFonts w:ascii="Arial" w:hAnsi="Arial" w:cs="Arial"/>
              </w:rPr>
              <w:t>Интернет</w:t>
            </w:r>
            <w:r w:rsidR="001271D6">
              <w:rPr>
                <w:rFonts w:ascii="Arial" w:hAnsi="Arial" w:cs="Arial"/>
              </w:rPr>
              <w:t>»</w:t>
            </w:r>
            <w:r w:rsidRPr="00BE7D41">
              <w:rPr>
                <w:rFonts w:ascii="Arial" w:hAnsi="Arial" w:cs="Arial"/>
              </w:rPr>
              <w:t xml:space="preserve"> 100 % рабочих мест муниципальных служащих</w:t>
            </w:r>
          </w:p>
        </w:tc>
        <w:tc>
          <w:tcPr>
            <w:tcW w:w="2979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Снижение уровня обеспеченности муниципальных служащих информационными ресурсами</w:t>
            </w:r>
          </w:p>
        </w:tc>
        <w:tc>
          <w:tcPr>
            <w:tcW w:w="2127" w:type="dxa"/>
            <w:shd w:val="clear" w:color="auto" w:fill="auto"/>
          </w:tcPr>
          <w:p w:rsidR="004E7AF3" w:rsidRPr="00BE7D41" w:rsidRDefault="004E7AF3" w:rsidP="007976A5">
            <w:pPr>
              <w:pStyle w:val="ad"/>
              <w:rPr>
                <w:rFonts w:ascii="Arial" w:hAnsi="Arial" w:cs="Arial"/>
                <w:b/>
              </w:rPr>
            </w:pPr>
            <w:r w:rsidRPr="00BE7D41">
              <w:rPr>
                <w:rFonts w:ascii="Arial" w:hAnsi="Arial" w:cs="Arial"/>
              </w:rPr>
              <w:t>Показатель 9</w:t>
            </w:r>
          </w:p>
        </w:tc>
      </w:tr>
    </w:tbl>
    <w:p w:rsidR="004E7AF3" w:rsidRPr="00BE7D41" w:rsidRDefault="004E7AF3" w:rsidP="004E7AF3">
      <w:pPr>
        <w:rPr>
          <w:rFonts w:ascii="Arial" w:hAnsi="Arial" w:cs="Arial"/>
          <w:b/>
        </w:rPr>
      </w:pPr>
    </w:p>
    <w:p w:rsidR="00037918" w:rsidRDefault="004E7AF3" w:rsidP="007976A5">
      <w:pPr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846B7" w:rsidRDefault="00A779F7" w:rsidP="00587CD3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</w:t>
      </w: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6846B7" w:rsidRDefault="006846B7" w:rsidP="00587CD3">
      <w:pPr>
        <w:jc w:val="right"/>
        <w:rPr>
          <w:rFonts w:ascii="Arial" w:hAnsi="Arial" w:cs="Arial"/>
        </w:rPr>
      </w:pPr>
    </w:p>
    <w:p w:rsidR="00A779F7" w:rsidRPr="00BE7D41" w:rsidRDefault="00A779F7" w:rsidP="00587CD3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lastRenderedPageBreak/>
        <w:t xml:space="preserve"> ПРИЛОЖЕНИЕ № 3</w:t>
      </w:r>
    </w:p>
    <w:p w:rsidR="00A779F7" w:rsidRPr="00BE7D41" w:rsidRDefault="00587CD3" w:rsidP="00587CD3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</w:t>
      </w:r>
      <w:r w:rsidR="00A779F7" w:rsidRPr="00BE7D41">
        <w:rPr>
          <w:rFonts w:ascii="Arial" w:hAnsi="Arial" w:cs="Arial"/>
        </w:rPr>
        <w:t xml:space="preserve">к </w:t>
      </w:r>
      <w:r w:rsidRPr="00BE7D41">
        <w:rPr>
          <w:rFonts w:ascii="Arial" w:hAnsi="Arial" w:cs="Arial"/>
        </w:rPr>
        <w:t>муниципальной программ</w:t>
      </w:r>
      <w:r w:rsidR="007976A5">
        <w:rPr>
          <w:rFonts w:ascii="Arial" w:hAnsi="Arial" w:cs="Arial"/>
        </w:rPr>
        <w:t>е</w:t>
      </w:r>
      <w:r w:rsidRPr="00BE7D41">
        <w:rPr>
          <w:rFonts w:ascii="Arial" w:hAnsi="Arial" w:cs="Arial"/>
        </w:rPr>
        <w:t xml:space="preserve"> </w:t>
      </w:r>
      <w:r w:rsidR="001271D6">
        <w:rPr>
          <w:rFonts w:ascii="Arial" w:hAnsi="Arial" w:cs="Arial"/>
        </w:rPr>
        <w:t>«</w:t>
      </w:r>
      <w:r w:rsidR="00A779F7" w:rsidRPr="00BE7D41">
        <w:rPr>
          <w:rFonts w:ascii="Arial" w:hAnsi="Arial" w:cs="Arial"/>
        </w:rPr>
        <w:t>Развитие</w:t>
      </w:r>
    </w:p>
    <w:p w:rsidR="00B366C7" w:rsidRPr="00BE7D41" w:rsidRDefault="00A779F7" w:rsidP="00B366C7">
      <w:pPr>
        <w:jc w:val="right"/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 w:rsidR="007976A5">
        <w:rPr>
          <w:rFonts w:ascii="Arial" w:hAnsi="Arial" w:cs="Arial"/>
        </w:rPr>
        <w:t xml:space="preserve">                 </w:t>
      </w:r>
      <w:r w:rsidRPr="00BE7D41">
        <w:rPr>
          <w:rFonts w:ascii="Arial" w:hAnsi="Arial" w:cs="Arial"/>
        </w:rPr>
        <w:t>муниципальной службы</w:t>
      </w:r>
      <w:r w:rsidR="001271D6">
        <w:rPr>
          <w:rFonts w:ascii="Arial" w:hAnsi="Arial" w:cs="Arial"/>
        </w:rPr>
        <w:t>»</w:t>
      </w:r>
      <w:r w:rsidRPr="00BE7D41">
        <w:rPr>
          <w:rFonts w:ascii="Arial" w:hAnsi="Arial" w:cs="Arial"/>
        </w:rPr>
        <w:t xml:space="preserve"> </w:t>
      </w:r>
      <w:r w:rsidR="00B366C7" w:rsidRPr="00BE7D41">
        <w:rPr>
          <w:rFonts w:ascii="Arial" w:hAnsi="Arial" w:cs="Arial"/>
        </w:rPr>
        <w:t>на 2017-2019годы</w:t>
      </w:r>
      <w:r w:rsidR="001271D6">
        <w:rPr>
          <w:rFonts w:ascii="Arial" w:hAnsi="Arial" w:cs="Arial"/>
        </w:rPr>
        <w:t>»</w:t>
      </w:r>
    </w:p>
    <w:p w:rsidR="00F06C08" w:rsidRPr="00B366C7" w:rsidRDefault="00F06C08" w:rsidP="00587CD3">
      <w:pPr>
        <w:jc w:val="right"/>
        <w:rPr>
          <w:rFonts w:ascii="Arial" w:hAnsi="Arial" w:cs="Arial"/>
          <w:b/>
          <w:sz w:val="30"/>
          <w:szCs w:val="30"/>
        </w:rPr>
      </w:pPr>
    </w:p>
    <w:p w:rsidR="00F06C08" w:rsidRPr="00552D7D" w:rsidRDefault="00A779F7">
      <w:pPr>
        <w:jc w:val="center"/>
        <w:rPr>
          <w:rFonts w:ascii="Arial" w:hAnsi="Arial" w:cs="Arial"/>
          <w:b/>
          <w:sz w:val="32"/>
          <w:szCs w:val="32"/>
        </w:rPr>
      </w:pPr>
      <w:r w:rsidRPr="00552D7D">
        <w:rPr>
          <w:rFonts w:ascii="Arial" w:hAnsi="Arial" w:cs="Arial"/>
          <w:b/>
          <w:sz w:val="32"/>
          <w:szCs w:val="32"/>
        </w:rPr>
        <w:t>РЕСУРСНОЕ ОБЕСПЕЧЕНИЕ</w:t>
      </w:r>
      <w:r w:rsidR="00F06C08" w:rsidRPr="00552D7D">
        <w:rPr>
          <w:rFonts w:ascii="Arial" w:hAnsi="Arial" w:cs="Arial"/>
          <w:b/>
          <w:sz w:val="32"/>
          <w:szCs w:val="32"/>
        </w:rPr>
        <w:t xml:space="preserve"> </w:t>
      </w:r>
    </w:p>
    <w:p w:rsidR="00F06C08" w:rsidRPr="00552D7D" w:rsidRDefault="00A779F7" w:rsidP="00692144">
      <w:pPr>
        <w:jc w:val="center"/>
        <w:rPr>
          <w:rFonts w:ascii="Arial" w:hAnsi="Arial" w:cs="Arial"/>
          <w:b/>
          <w:sz w:val="32"/>
          <w:szCs w:val="32"/>
        </w:rPr>
      </w:pPr>
      <w:r w:rsidRPr="00552D7D">
        <w:rPr>
          <w:rFonts w:ascii="Arial" w:hAnsi="Arial" w:cs="Arial"/>
          <w:b/>
          <w:sz w:val="32"/>
          <w:szCs w:val="32"/>
        </w:rPr>
        <w:t>муниципальной</w:t>
      </w:r>
      <w:r w:rsidR="00F06C08" w:rsidRPr="00552D7D">
        <w:rPr>
          <w:rFonts w:ascii="Arial" w:hAnsi="Arial" w:cs="Arial"/>
          <w:b/>
          <w:sz w:val="32"/>
          <w:szCs w:val="32"/>
        </w:rPr>
        <w:t xml:space="preserve"> программы </w:t>
      </w:r>
      <w:r w:rsidR="001271D6" w:rsidRPr="00552D7D">
        <w:rPr>
          <w:rFonts w:ascii="Arial" w:hAnsi="Arial" w:cs="Arial"/>
          <w:b/>
          <w:sz w:val="32"/>
          <w:szCs w:val="32"/>
        </w:rPr>
        <w:t>«</w:t>
      </w:r>
      <w:r w:rsidR="00F06C08" w:rsidRPr="00552D7D">
        <w:rPr>
          <w:rFonts w:ascii="Arial" w:hAnsi="Arial" w:cs="Arial"/>
          <w:b/>
          <w:sz w:val="32"/>
          <w:szCs w:val="32"/>
        </w:rPr>
        <w:t>Развитие муниципальной службы</w:t>
      </w:r>
      <w:r w:rsidR="001271D6" w:rsidRPr="00552D7D">
        <w:rPr>
          <w:rFonts w:ascii="Arial" w:hAnsi="Arial" w:cs="Arial"/>
          <w:b/>
          <w:sz w:val="32"/>
          <w:szCs w:val="32"/>
        </w:rPr>
        <w:t>»</w:t>
      </w:r>
    </w:p>
    <w:p w:rsidR="00B366C7" w:rsidRPr="00B366C7" w:rsidRDefault="00B366C7" w:rsidP="00692144">
      <w:pPr>
        <w:jc w:val="center"/>
        <w:rPr>
          <w:rStyle w:val="a3"/>
          <w:rFonts w:ascii="Arial" w:hAnsi="Arial" w:cs="Arial"/>
          <w:b w:val="0"/>
          <w:sz w:val="30"/>
          <w:szCs w:val="30"/>
        </w:rPr>
      </w:pPr>
    </w:p>
    <w:tbl>
      <w:tblPr>
        <w:tblW w:w="1488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9"/>
        <w:gridCol w:w="5529"/>
        <w:gridCol w:w="1417"/>
        <w:gridCol w:w="1134"/>
        <w:gridCol w:w="1134"/>
        <w:gridCol w:w="1134"/>
        <w:gridCol w:w="992"/>
        <w:gridCol w:w="851"/>
        <w:gridCol w:w="850"/>
      </w:tblGrid>
      <w:tr w:rsidR="00F06C08" w:rsidRPr="00BE7D41" w:rsidTr="0017231C">
        <w:tc>
          <w:tcPr>
            <w:tcW w:w="1839" w:type="dxa"/>
            <w:vMerge w:val="restart"/>
            <w:shd w:val="clear" w:color="auto" w:fill="auto"/>
            <w:vAlign w:val="center"/>
          </w:tcPr>
          <w:p w:rsidR="00F06C08" w:rsidRPr="00BE7D41" w:rsidRDefault="00F06C08" w:rsidP="007976A5">
            <w:pPr>
              <w:pStyle w:val="aa"/>
              <w:jc w:val="center"/>
            </w:pPr>
            <w:r w:rsidRPr="00BE7D41">
              <w:t>статус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F06C08" w:rsidRPr="00BE7D41" w:rsidRDefault="00F06C08" w:rsidP="007976A5">
            <w:pPr>
              <w:pStyle w:val="aa"/>
              <w:jc w:val="center"/>
            </w:pPr>
            <w:r w:rsidRPr="00BE7D41">
              <w:t xml:space="preserve">Наименование муниципальной программы, подпрограмм муниципальной программы, основного мероприятия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06C08" w:rsidRPr="00BE7D41" w:rsidRDefault="00F06C08" w:rsidP="007976A5">
            <w:pPr>
              <w:pStyle w:val="aa"/>
              <w:jc w:val="center"/>
            </w:pPr>
            <w:r w:rsidRPr="00BE7D41">
              <w:t>Источник ресурсного обеспечения</w:t>
            </w:r>
          </w:p>
        </w:tc>
        <w:tc>
          <w:tcPr>
            <w:tcW w:w="6095" w:type="dxa"/>
            <w:gridSpan w:val="6"/>
            <w:shd w:val="clear" w:color="auto" w:fill="auto"/>
          </w:tcPr>
          <w:p w:rsidR="00F06C08" w:rsidRPr="00BE7D41" w:rsidRDefault="00E327A4" w:rsidP="007976A5">
            <w:pPr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в т.ч. по годам (</w:t>
            </w:r>
            <w:r w:rsidR="00F06C08" w:rsidRPr="00BE7D41">
              <w:rPr>
                <w:rFonts w:ascii="Arial" w:hAnsi="Arial" w:cs="Arial"/>
              </w:rPr>
              <w:t>рублей)</w:t>
            </w:r>
          </w:p>
        </w:tc>
      </w:tr>
      <w:tr w:rsidR="002F4114" w:rsidRPr="00BE7D41" w:rsidTr="0017231C">
        <w:tc>
          <w:tcPr>
            <w:tcW w:w="1839" w:type="dxa"/>
            <w:vMerge/>
            <w:shd w:val="clear" w:color="auto" w:fill="auto"/>
          </w:tcPr>
          <w:p w:rsidR="002F4114" w:rsidRPr="00BE7D41" w:rsidRDefault="002F4114" w:rsidP="007976A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:rsidR="002F4114" w:rsidRPr="00BE7D41" w:rsidRDefault="002F4114" w:rsidP="007976A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F4114" w:rsidRPr="00BE7D41" w:rsidRDefault="002F4114" w:rsidP="007976A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C90088" w:rsidP="007976A5">
            <w:pPr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</w:t>
            </w:r>
            <w:r w:rsidR="00457637" w:rsidRPr="00BE7D41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F4114" w:rsidRPr="00BE7D41" w:rsidRDefault="0069313B" w:rsidP="007976A5">
            <w:pPr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2F4114" w:rsidRPr="00BE7D41" w:rsidRDefault="0069313B" w:rsidP="007976A5">
            <w:pPr>
              <w:jc w:val="center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</w:tr>
      <w:tr w:rsidR="0017231C" w:rsidRPr="00BE7D41" w:rsidTr="0017231C">
        <w:tc>
          <w:tcPr>
            <w:tcW w:w="1839" w:type="dxa"/>
            <w:vMerge w:val="restart"/>
            <w:shd w:val="clear" w:color="auto" w:fill="auto"/>
            <w:vAlign w:val="center"/>
          </w:tcPr>
          <w:p w:rsidR="0017231C" w:rsidRPr="00BE7D41" w:rsidRDefault="0017231C" w:rsidP="007976A5">
            <w:pPr>
              <w:pStyle w:val="aa"/>
            </w:pPr>
            <w:r w:rsidRPr="00BE7D41">
              <w:t>Муниципальная программа</w:t>
            </w:r>
          </w:p>
        </w:tc>
        <w:tc>
          <w:tcPr>
            <w:tcW w:w="5529" w:type="dxa"/>
            <w:vMerge w:val="restart"/>
            <w:shd w:val="clear" w:color="auto" w:fill="auto"/>
          </w:tcPr>
          <w:p w:rsidR="0017231C" w:rsidRPr="00BE7D41" w:rsidRDefault="0017231C" w:rsidP="007976A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BE7D41">
              <w:rPr>
                <w:rFonts w:ascii="Arial" w:hAnsi="Arial" w:cs="Arial"/>
              </w:rPr>
              <w:t xml:space="preserve">Развитие муниципальной службы </w:t>
            </w:r>
            <w:r>
              <w:rPr>
                <w:rFonts w:ascii="Arial" w:hAnsi="Arial" w:cs="Arial"/>
              </w:rPr>
              <w:t>Старогородского</w:t>
            </w:r>
            <w:r w:rsidRPr="00BE7D41">
              <w:rPr>
                <w:rFonts w:ascii="Arial" w:hAnsi="Arial" w:cs="Arial"/>
              </w:rPr>
              <w:t xml:space="preserve"> сельсовета Курской области на 2017-2019 годы</w:t>
            </w:r>
            <w:r>
              <w:rPr>
                <w:rFonts w:ascii="Arial" w:hAnsi="Arial" w:cs="Arial"/>
              </w:rPr>
              <w:t>»</w:t>
            </w:r>
            <w:r w:rsidRPr="00BE7D4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7231C" w:rsidRPr="00BE7D41" w:rsidRDefault="0017231C" w:rsidP="007976A5">
            <w:pPr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992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7231C" w:rsidRPr="00BE7D41" w:rsidTr="0017231C">
        <w:trPr>
          <w:trHeight w:val="550"/>
        </w:trPr>
        <w:tc>
          <w:tcPr>
            <w:tcW w:w="1839" w:type="dxa"/>
            <w:vMerge/>
            <w:shd w:val="clear" w:color="auto" w:fill="auto"/>
            <w:vAlign w:val="center"/>
          </w:tcPr>
          <w:p w:rsidR="0017231C" w:rsidRPr="00BE7D41" w:rsidRDefault="0017231C" w:rsidP="007976A5">
            <w:pPr>
              <w:pStyle w:val="aa"/>
            </w:pPr>
          </w:p>
        </w:tc>
        <w:tc>
          <w:tcPr>
            <w:tcW w:w="5529" w:type="dxa"/>
            <w:vMerge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 местный </w:t>
            </w:r>
          </w:p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670142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992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7231C" w:rsidRPr="00BE7D41" w:rsidTr="0017231C">
        <w:trPr>
          <w:trHeight w:val="624"/>
        </w:trPr>
        <w:tc>
          <w:tcPr>
            <w:tcW w:w="1839" w:type="dxa"/>
            <w:shd w:val="clear" w:color="auto" w:fill="auto"/>
            <w:vAlign w:val="center"/>
          </w:tcPr>
          <w:p w:rsidR="0017231C" w:rsidRPr="00BE7D41" w:rsidRDefault="0017231C" w:rsidP="007976A5">
            <w:pPr>
              <w:pStyle w:val="ad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5529" w:type="dxa"/>
            <w:shd w:val="clear" w:color="auto" w:fill="auto"/>
          </w:tcPr>
          <w:p w:rsidR="0017231C" w:rsidRPr="00BE7D41" w:rsidRDefault="0017231C" w:rsidP="007976A5">
            <w:pPr>
              <w:pStyle w:val="a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BE7D41">
              <w:rPr>
                <w:rFonts w:ascii="Arial" w:hAnsi="Arial" w:cs="Arial"/>
              </w:rPr>
              <w:t xml:space="preserve">Развитие мероприятий, направленных на развитие муниципальной службы </w:t>
            </w:r>
            <w:r>
              <w:rPr>
                <w:rFonts w:ascii="Arial" w:hAnsi="Arial" w:cs="Arial"/>
              </w:rPr>
              <w:t>Старогородского</w:t>
            </w:r>
            <w:r w:rsidRPr="00BE7D41">
              <w:rPr>
                <w:rFonts w:ascii="Arial" w:hAnsi="Arial" w:cs="Arial"/>
              </w:rPr>
              <w:t xml:space="preserve"> сельсовета Курской области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 местный </w:t>
            </w:r>
          </w:p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670142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992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7231C" w:rsidRPr="00BE7D41" w:rsidTr="0017231C">
        <w:trPr>
          <w:trHeight w:val="550"/>
        </w:trPr>
        <w:tc>
          <w:tcPr>
            <w:tcW w:w="1839" w:type="dxa"/>
            <w:shd w:val="clear" w:color="auto" w:fill="auto"/>
            <w:vAlign w:val="center"/>
          </w:tcPr>
          <w:p w:rsidR="0017231C" w:rsidRPr="00BE7D41" w:rsidRDefault="0017231C" w:rsidP="007976A5">
            <w:pPr>
              <w:pStyle w:val="ad"/>
              <w:jc w:val="both"/>
              <w:rPr>
                <w:rFonts w:ascii="Arial" w:hAnsi="Arial" w:cs="Arial"/>
                <w:color w:val="100D0F"/>
              </w:rPr>
            </w:pPr>
            <w:r w:rsidRPr="00BE7D41">
              <w:rPr>
                <w:rFonts w:ascii="Arial" w:hAnsi="Arial" w:cs="Arial"/>
              </w:rPr>
              <w:t>Основное мероприятие 1.1</w:t>
            </w:r>
          </w:p>
        </w:tc>
        <w:tc>
          <w:tcPr>
            <w:tcW w:w="5529" w:type="dxa"/>
            <w:shd w:val="clear" w:color="auto" w:fill="auto"/>
          </w:tcPr>
          <w:p w:rsidR="0017231C" w:rsidRPr="00BE7D41" w:rsidRDefault="0017231C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00D0F"/>
              </w:rPr>
              <w:t>Повышение квалификации муниципальны</w:t>
            </w:r>
            <w:r w:rsidRPr="00BE7D41">
              <w:rPr>
                <w:rFonts w:ascii="Arial" w:hAnsi="Arial" w:cs="Arial"/>
                <w:color w:val="575757"/>
              </w:rPr>
              <w:t xml:space="preserve">х </w:t>
            </w:r>
            <w:r w:rsidRPr="00BE7D41">
              <w:rPr>
                <w:rFonts w:ascii="Arial" w:hAnsi="Arial" w:cs="Arial"/>
                <w:color w:val="100D0F"/>
              </w:rPr>
              <w:t>служащих</w:t>
            </w:r>
          </w:p>
        </w:tc>
        <w:tc>
          <w:tcPr>
            <w:tcW w:w="1417" w:type="dxa"/>
            <w:shd w:val="clear" w:color="auto" w:fill="auto"/>
          </w:tcPr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 местный </w:t>
            </w:r>
          </w:p>
          <w:p w:rsidR="0017231C" w:rsidRPr="00BE7D41" w:rsidRDefault="0017231C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670142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1134" w:type="dxa"/>
            <w:shd w:val="clear" w:color="auto" w:fill="auto"/>
          </w:tcPr>
          <w:p w:rsidR="0017231C" w:rsidRDefault="0017231C">
            <w:r w:rsidRPr="00F775F7">
              <w:rPr>
                <w:rFonts w:ascii="Arial" w:hAnsi="Arial" w:cs="Arial"/>
              </w:rPr>
              <w:t>146960</w:t>
            </w:r>
          </w:p>
        </w:tc>
        <w:tc>
          <w:tcPr>
            <w:tcW w:w="992" w:type="dxa"/>
            <w:shd w:val="clear" w:color="auto" w:fill="auto"/>
          </w:tcPr>
          <w:p w:rsidR="0017231C" w:rsidRPr="00BE7D41" w:rsidRDefault="0017231C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7231C" w:rsidRPr="00BE7D41" w:rsidRDefault="0017231C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17231C" w:rsidRPr="00BE7D41" w:rsidRDefault="0017231C" w:rsidP="007976A5">
            <w:pPr>
              <w:rPr>
                <w:rFonts w:ascii="Arial" w:hAnsi="Arial" w:cs="Arial"/>
              </w:rPr>
            </w:pPr>
          </w:p>
        </w:tc>
      </w:tr>
      <w:tr w:rsidR="002F4114" w:rsidRPr="00BE7D41" w:rsidTr="0017231C">
        <w:trPr>
          <w:trHeight w:val="245"/>
        </w:trPr>
        <w:tc>
          <w:tcPr>
            <w:tcW w:w="1839" w:type="dxa"/>
            <w:shd w:val="clear" w:color="auto" w:fill="auto"/>
            <w:vAlign w:val="center"/>
          </w:tcPr>
          <w:p w:rsidR="002F4114" w:rsidRPr="00BE7D41" w:rsidRDefault="002F4114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  <w:w w:val="89"/>
              </w:rPr>
            </w:pPr>
            <w:r w:rsidRPr="00BE7D41">
              <w:rPr>
                <w:rFonts w:ascii="Arial" w:hAnsi="Arial" w:cs="Arial"/>
                <w:color w:val="100D0F"/>
              </w:rPr>
              <w:t>Основное мероприятие №1</w:t>
            </w:r>
            <w:r w:rsidRPr="00BE7D41">
              <w:rPr>
                <w:rFonts w:ascii="Arial" w:hAnsi="Arial" w:cs="Arial"/>
                <w:color w:val="100D0F"/>
                <w:w w:val="89"/>
              </w:rPr>
              <w:t>.2.</w:t>
            </w:r>
          </w:p>
        </w:tc>
        <w:tc>
          <w:tcPr>
            <w:tcW w:w="5529" w:type="dxa"/>
            <w:shd w:val="clear" w:color="auto" w:fill="auto"/>
          </w:tcPr>
          <w:p w:rsidR="002F4114" w:rsidRPr="00BE7D41" w:rsidRDefault="002F4114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00D0F"/>
                <w:w w:val="89"/>
              </w:rPr>
              <w:t xml:space="preserve"> </w:t>
            </w:r>
            <w:r w:rsidRPr="00BE7D41">
              <w:rPr>
                <w:rFonts w:ascii="Arial" w:hAnsi="Arial" w:cs="Arial"/>
                <w:color w:val="100D0F"/>
              </w:rPr>
              <w:t xml:space="preserve">Правовое регулирование оценки деятельности МО </w:t>
            </w:r>
            <w:r w:rsidR="001271D6">
              <w:rPr>
                <w:rFonts w:ascii="Arial" w:hAnsi="Arial" w:cs="Arial"/>
                <w:color w:val="100D0F"/>
              </w:rPr>
              <w:t>«</w:t>
            </w:r>
            <w:proofErr w:type="spellStart"/>
            <w:r w:rsidR="00932F0C">
              <w:rPr>
                <w:rFonts w:ascii="Arial" w:hAnsi="Arial" w:cs="Arial"/>
                <w:color w:val="100D0F"/>
              </w:rPr>
              <w:t>Старогородский</w:t>
            </w:r>
            <w:proofErr w:type="spellEnd"/>
            <w:r w:rsidR="00254E5E" w:rsidRPr="00BE7D41">
              <w:rPr>
                <w:rFonts w:ascii="Arial" w:hAnsi="Arial" w:cs="Arial"/>
                <w:color w:val="100D0F"/>
              </w:rPr>
              <w:t xml:space="preserve"> сельсовет</w:t>
            </w:r>
            <w:r w:rsidR="001271D6">
              <w:rPr>
                <w:rFonts w:ascii="Arial" w:hAnsi="Arial" w:cs="Arial"/>
                <w:color w:val="100D0F"/>
              </w:rPr>
              <w:t>»</w:t>
            </w:r>
            <w:r w:rsidRPr="00BE7D41">
              <w:rPr>
                <w:rFonts w:ascii="Arial" w:hAnsi="Arial" w:cs="Arial"/>
                <w:color w:val="100D0F"/>
              </w:rPr>
              <w:t xml:space="preserve"> Курской области и обеспечения прозрачности, доступности и гласности в сфере местного</w:t>
            </w:r>
            <w:r w:rsidRPr="00BE7D41">
              <w:rPr>
                <w:rFonts w:ascii="Arial" w:hAnsi="Arial" w:cs="Arial"/>
                <w:b/>
                <w:bCs/>
                <w:color w:val="100D0F"/>
              </w:rPr>
              <w:t xml:space="preserve"> </w:t>
            </w:r>
            <w:r w:rsidRPr="00BE7D41">
              <w:rPr>
                <w:rFonts w:ascii="Arial" w:hAnsi="Arial" w:cs="Arial"/>
                <w:color w:val="100D0F"/>
              </w:rPr>
              <w:t xml:space="preserve">самоуправления </w:t>
            </w:r>
          </w:p>
        </w:tc>
        <w:tc>
          <w:tcPr>
            <w:tcW w:w="1417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 местный </w:t>
            </w:r>
          </w:p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F4114" w:rsidRPr="00BE7D41" w:rsidTr="0017231C">
        <w:trPr>
          <w:trHeight w:val="1033"/>
        </w:trPr>
        <w:tc>
          <w:tcPr>
            <w:tcW w:w="1839" w:type="dxa"/>
            <w:shd w:val="clear" w:color="auto" w:fill="auto"/>
          </w:tcPr>
          <w:p w:rsidR="002F4114" w:rsidRPr="00BE7D41" w:rsidRDefault="002F4114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color w:val="100D0F"/>
                <w:w w:val="89"/>
              </w:rPr>
            </w:pPr>
            <w:r w:rsidRPr="00BE7D41">
              <w:rPr>
                <w:rFonts w:ascii="Arial" w:hAnsi="Arial" w:cs="Arial"/>
                <w:color w:val="100D0F"/>
              </w:rPr>
              <w:t>Основное мероприятие №1.</w:t>
            </w:r>
            <w:r w:rsidRPr="00BE7D41">
              <w:rPr>
                <w:rFonts w:ascii="Arial" w:hAnsi="Arial" w:cs="Arial"/>
                <w:color w:val="100D0F"/>
                <w:w w:val="89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2F4114" w:rsidRPr="00BE7D41" w:rsidRDefault="002F4114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00D0F"/>
                <w:w w:val="89"/>
              </w:rPr>
              <w:t xml:space="preserve"> </w:t>
            </w:r>
            <w:r w:rsidRPr="00BE7D41">
              <w:rPr>
                <w:rFonts w:ascii="Arial" w:hAnsi="Arial" w:cs="Arial"/>
                <w:color w:val="100D0F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</w:t>
            </w:r>
            <w:r w:rsidRPr="00BE7D41">
              <w:rPr>
                <w:rFonts w:ascii="Arial" w:hAnsi="Arial" w:cs="Arial"/>
                <w:color w:val="100D0F"/>
              </w:rPr>
              <w:lastRenderedPageBreak/>
              <w:t xml:space="preserve">служащих, замещающих должности муниципальной службы в </w:t>
            </w:r>
            <w:r w:rsidR="00037918" w:rsidRPr="00BE7D41">
              <w:rPr>
                <w:rFonts w:ascii="Arial" w:hAnsi="Arial" w:cs="Arial"/>
                <w:color w:val="100D0F"/>
              </w:rPr>
              <w:t xml:space="preserve">администрации </w:t>
            </w:r>
            <w:r w:rsidR="00932F0C">
              <w:rPr>
                <w:rFonts w:ascii="Arial" w:hAnsi="Arial" w:cs="Arial"/>
                <w:color w:val="100D0F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100D0F"/>
              </w:rPr>
              <w:t xml:space="preserve"> сельсовета</w:t>
            </w:r>
          </w:p>
        </w:tc>
        <w:tc>
          <w:tcPr>
            <w:tcW w:w="1417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lastRenderedPageBreak/>
              <w:t xml:space="preserve"> местный </w:t>
            </w:r>
          </w:p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</w:tr>
      <w:tr w:rsidR="002F4114" w:rsidRPr="00BE7D41" w:rsidTr="0017231C">
        <w:trPr>
          <w:trHeight w:val="126"/>
        </w:trPr>
        <w:tc>
          <w:tcPr>
            <w:tcW w:w="1839" w:type="dxa"/>
            <w:shd w:val="clear" w:color="auto" w:fill="auto"/>
          </w:tcPr>
          <w:p w:rsidR="002F4114" w:rsidRPr="00BE7D41" w:rsidRDefault="002F4114" w:rsidP="007976A5">
            <w:pPr>
              <w:shd w:val="clear" w:color="auto" w:fill="FFFFFF"/>
              <w:autoSpaceDE w:val="0"/>
              <w:rPr>
                <w:rFonts w:ascii="Arial" w:hAnsi="Arial" w:cs="Arial"/>
                <w:color w:val="141113"/>
                <w:w w:val="109"/>
                <w:lang w:val="en-US"/>
              </w:rPr>
            </w:pPr>
            <w:r w:rsidRPr="00BE7D41">
              <w:rPr>
                <w:rFonts w:ascii="Arial" w:hAnsi="Arial" w:cs="Arial"/>
                <w:color w:val="141113"/>
              </w:rPr>
              <w:lastRenderedPageBreak/>
              <w:t>Основное мероприятие №1</w:t>
            </w:r>
            <w:r w:rsidRPr="00BE7D41">
              <w:rPr>
                <w:rFonts w:ascii="Arial" w:hAnsi="Arial" w:cs="Arial"/>
                <w:color w:val="141113"/>
                <w:w w:val="109"/>
                <w:lang w:val="en-US"/>
              </w:rPr>
              <w:t>.4.</w:t>
            </w:r>
          </w:p>
        </w:tc>
        <w:tc>
          <w:tcPr>
            <w:tcW w:w="5529" w:type="dxa"/>
            <w:shd w:val="clear" w:color="auto" w:fill="auto"/>
          </w:tcPr>
          <w:p w:rsidR="002F4114" w:rsidRPr="00BE7D41" w:rsidRDefault="002F4114" w:rsidP="007976A5">
            <w:pPr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  <w:color w:val="141113"/>
                <w:w w:val="109"/>
              </w:rPr>
              <w:t xml:space="preserve"> </w:t>
            </w:r>
            <w:r w:rsidRPr="00BE7D41">
              <w:rPr>
                <w:rFonts w:ascii="Arial" w:hAnsi="Arial" w:cs="Arial"/>
                <w:color w:val="141113"/>
              </w:rPr>
              <w:t xml:space="preserve">Обеспечение материально-техническими ресурсами </w:t>
            </w:r>
            <w:r w:rsidR="00237B49" w:rsidRPr="00BE7D41">
              <w:rPr>
                <w:rFonts w:ascii="Arial" w:hAnsi="Arial" w:cs="Arial"/>
                <w:color w:val="141113"/>
              </w:rPr>
              <w:t xml:space="preserve">(мероприятия по приобретению ГСМ, ремонту и обслуживанию автомобиля) </w:t>
            </w:r>
            <w:r w:rsidRPr="00BE7D41">
              <w:rPr>
                <w:rFonts w:ascii="Arial" w:hAnsi="Arial" w:cs="Arial"/>
                <w:color w:val="141113"/>
              </w:rPr>
              <w:t xml:space="preserve">и информационно-коммуникационное сопровождение рабочих мест муниципальных служащих </w:t>
            </w:r>
            <w:r w:rsidR="00037918" w:rsidRPr="00BE7D41">
              <w:rPr>
                <w:rFonts w:ascii="Arial" w:hAnsi="Arial" w:cs="Arial"/>
                <w:color w:val="141113"/>
              </w:rPr>
              <w:t xml:space="preserve">администрации </w:t>
            </w:r>
            <w:r w:rsidR="00932F0C">
              <w:rPr>
                <w:rFonts w:ascii="Arial" w:hAnsi="Arial" w:cs="Arial"/>
                <w:color w:val="141113"/>
              </w:rPr>
              <w:t>Старогородского</w:t>
            </w:r>
            <w:r w:rsidR="00254E5E" w:rsidRPr="00BE7D41">
              <w:rPr>
                <w:rFonts w:ascii="Arial" w:hAnsi="Arial" w:cs="Arial"/>
                <w:color w:val="141113"/>
              </w:rPr>
              <w:t xml:space="preserve"> сельсовета</w:t>
            </w:r>
          </w:p>
        </w:tc>
        <w:tc>
          <w:tcPr>
            <w:tcW w:w="1417" w:type="dxa"/>
            <w:shd w:val="clear" w:color="auto" w:fill="auto"/>
          </w:tcPr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 местный </w:t>
            </w:r>
          </w:p>
          <w:p w:rsidR="002F4114" w:rsidRPr="00BE7D41" w:rsidRDefault="002F4114" w:rsidP="007976A5">
            <w:pPr>
              <w:snapToGrid w:val="0"/>
              <w:jc w:val="both"/>
              <w:rPr>
                <w:rFonts w:ascii="Arial" w:hAnsi="Arial" w:cs="Arial"/>
              </w:rPr>
            </w:pPr>
            <w:r w:rsidRPr="00BE7D41">
              <w:rPr>
                <w:rFonts w:ascii="Arial" w:hAnsi="Arial" w:cs="Arial"/>
              </w:rPr>
              <w:t xml:space="preserve">бюджет </w:t>
            </w: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F4114" w:rsidRPr="00BE7D41" w:rsidRDefault="002F4114" w:rsidP="007976A5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2F4114" w:rsidRPr="00BE7D41" w:rsidRDefault="002F4114" w:rsidP="007976A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06C08" w:rsidRPr="00BE7D41" w:rsidRDefault="00F06C08">
      <w:pPr>
        <w:rPr>
          <w:rFonts w:ascii="Arial" w:hAnsi="Arial" w:cs="Arial"/>
        </w:rPr>
      </w:pPr>
      <w:r w:rsidRPr="00BE7D41">
        <w:rPr>
          <w:rFonts w:ascii="Arial" w:hAnsi="Arial" w:cs="Arial"/>
        </w:rPr>
        <w:t xml:space="preserve">                                                                                                     </w:t>
      </w:r>
    </w:p>
    <w:sectPr w:rsidR="00F06C08" w:rsidRPr="00BE7D41" w:rsidSect="006846B7">
      <w:pgSz w:w="16838" w:h="11906" w:orient="landscape"/>
      <w:pgMar w:top="1134" w:right="1134" w:bottom="124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nt182">
    <w:charset w:val="80"/>
    <w:family w:val="roman"/>
    <w:pitch w:val="default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DED76AD"/>
    <w:multiLevelType w:val="hybridMultilevel"/>
    <w:tmpl w:val="DFECE7F6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06C08"/>
    <w:rsid w:val="0000465D"/>
    <w:rsid w:val="00037918"/>
    <w:rsid w:val="0004121D"/>
    <w:rsid w:val="0005193F"/>
    <w:rsid w:val="00093C73"/>
    <w:rsid w:val="00095729"/>
    <w:rsid w:val="000C2D20"/>
    <w:rsid w:val="001271D6"/>
    <w:rsid w:val="00136248"/>
    <w:rsid w:val="0014399C"/>
    <w:rsid w:val="0014786D"/>
    <w:rsid w:val="00165DAA"/>
    <w:rsid w:val="00167535"/>
    <w:rsid w:val="0017231C"/>
    <w:rsid w:val="00174A87"/>
    <w:rsid w:val="001829FC"/>
    <w:rsid w:val="001921CC"/>
    <w:rsid w:val="001A2995"/>
    <w:rsid w:val="001C2479"/>
    <w:rsid w:val="00237B49"/>
    <w:rsid w:val="00254E5E"/>
    <w:rsid w:val="00290521"/>
    <w:rsid w:val="002B67E9"/>
    <w:rsid w:val="002C348F"/>
    <w:rsid w:val="002D51AC"/>
    <w:rsid w:val="002F4114"/>
    <w:rsid w:val="00317D24"/>
    <w:rsid w:val="003272FD"/>
    <w:rsid w:val="003542A4"/>
    <w:rsid w:val="00370540"/>
    <w:rsid w:val="00380DD3"/>
    <w:rsid w:val="00395F82"/>
    <w:rsid w:val="003B1259"/>
    <w:rsid w:val="003C1030"/>
    <w:rsid w:val="003C1277"/>
    <w:rsid w:val="003C2330"/>
    <w:rsid w:val="003F1247"/>
    <w:rsid w:val="00420455"/>
    <w:rsid w:val="00423958"/>
    <w:rsid w:val="00457637"/>
    <w:rsid w:val="004A16DA"/>
    <w:rsid w:val="004C6999"/>
    <w:rsid w:val="004E7AF3"/>
    <w:rsid w:val="00530F7A"/>
    <w:rsid w:val="00546C20"/>
    <w:rsid w:val="00552D7D"/>
    <w:rsid w:val="00555F7B"/>
    <w:rsid w:val="0056324B"/>
    <w:rsid w:val="00575A48"/>
    <w:rsid w:val="00587CD3"/>
    <w:rsid w:val="005B3E25"/>
    <w:rsid w:val="005B3E54"/>
    <w:rsid w:val="005F6A0B"/>
    <w:rsid w:val="00607864"/>
    <w:rsid w:val="00636DB0"/>
    <w:rsid w:val="006846B7"/>
    <w:rsid w:val="00692144"/>
    <w:rsid w:val="0069313B"/>
    <w:rsid w:val="006C269C"/>
    <w:rsid w:val="00710834"/>
    <w:rsid w:val="0071534F"/>
    <w:rsid w:val="00756F76"/>
    <w:rsid w:val="0079252F"/>
    <w:rsid w:val="007976A5"/>
    <w:rsid w:val="007A5571"/>
    <w:rsid w:val="007C470E"/>
    <w:rsid w:val="007D27AE"/>
    <w:rsid w:val="007D77F7"/>
    <w:rsid w:val="008075F3"/>
    <w:rsid w:val="008176A9"/>
    <w:rsid w:val="00841980"/>
    <w:rsid w:val="00857669"/>
    <w:rsid w:val="00873FD7"/>
    <w:rsid w:val="008879AB"/>
    <w:rsid w:val="008A43BB"/>
    <w:rsid w:val="008B0580"/>
    <w:rsid w:val="008B5C62"/>
    <w:rsid w:val="008C33D1"/>
    <w:rsid w:val="008D4ACA"/>
    <w:rsid w:val="008D4C0F"/>
    <w:rsid w:val="008F25D9"/>
    <w:rsid w:val="008F4624"/>
    <w:rsid w:val="00932F0C"/>
    <w:rsid w:val="0094140A"/>
    <w:rsid w:val="009621CE"/>
    <w:rsid w:val="0096409C"/>
    <w:rsid w:val="00981559"/>
    <w:rsid w:val="00986B7C"/>
    <w:rsid w:val="009F1EB6"/>
    <w:rsid w:val="009F3BF4"/>
    <w:rsid w:val="00A02C5A"/>
    <w:rsid w:val="00A10CCB"/>
    <w:rsid w:val="00A325B6"/>
    <w:rsid w:val="00A779F7"/>
    <w:rsid w:val="00AA6DCC"/>
    <w:rsid w:val="00AD6754"/>
    <w:rsid w:val="00B366C7"/>
    <w:rsid w:val="00B43067"/>
    <w:rsid w:val="00B71F28"/>
    <w:rsid w:val="00BA3C40"/>
    <w:rsid w:val="00BB1DB2"/>
    <w:rsid w:val="00BB5BE3"/>
    <w:rsid w:val="00BB7F42"/>
    <w:rsid w:val="00BE7D41"/>
    <w:rsid w:val="00BF70BC"/>
    <w:rsid w:val="00C071F2"/>
    <w:rsid w:val="00C32742"/>
    <w:rsid w:val="00C448D0"/>
    <w:rsid w:val="00C63CE2"/>
    <w:rsid w:val="00C705C6"/>
    <w:rsid w:val="00C75FB6"/>
    <w:rsid w:val="00C80FCF"/>
    <w:rsid w:val="00C820C2"/>
    <w:rsid w:val="00C827E6"/>
    <w:rsid w:val="00C90088"/>
    <w:rsid w:val="00CF31E6"/>
    <w:rsid w:val="00D15381"/>
    <w:rsid w:val="00D23082"/>
    <w:rsid w:val="00D37B8C"/>
    <w:rsid w:val="00D40893"/>
    <w:rsid w:val="00D513BD"/>
    <w:rsid w:val="00D735C9"/>
    <w:rsid w:val="00D82A2B"/>
    <w:rsid w:val="00D85763"/>
    <w:rsid w:val="00D91C9D"/>
    <w:rsid w:val="00DB1CC0"/>
    <w:rsid w:val="00DB289B"/>
    <w:rsid w:val="00DD4367"/>
    <w:rsid w:val="00E25A5C"/>
    <w:rsid w:val="00E327A4"/>
    <w:rsid w:val="00E50786"/>
    <w:rsid w:val="00E609DF"/>
    <w:rsid w:val="00E709B8"/>
    <w:rsid w:val="00EA0C23"/>
    <w:rsid w:val="00EB2109"/>
    <w:rsid w:val="00EC1521"/>
    <w:rsid w:val="00F0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766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5766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57669"/>
    <w:rPr>
      <w:rFonts w:ascii="Times New Roman" w:hAnsi="Times New Roman" w:cs="Times New Roman"/>
    </w:rPr>
  </w:style>
  <w:style w:type="character" w:customStyle="1" w:styleId="WW8Num3z0">
    <w:name w:val="WW8Num3z0"/>
    <w:rsid w:val="00857669"/>
    <w:rPr>
      <w:rFonts w:ascii="Times New Roman" w:hAnsi="Times New Roman" w:cs="Times New Roman"/>
    </w:rPr>
  </w:style>
  <w:style w:type="character" w:customStyle="1" w:styleId="WW8Num4z0">
    <w:name w:val="WW8Num4z0"/>
    <w:rsid w:val="00857669"/>
    <w:rPr>
      <w:rFonts w:ascii="Symbol" w:hAnsi="Symbol" w:cs="OpenSymbol"/>
    </w:rPr>
  </w:style>
  <w:style w:type="character" w:customStyle="1" w:styleId="WW8Num5z0">
    <w:name w:val="WW8Num5z0"/>
    <w:rsid w:val="00857669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857669"/>
  </w:style>
  <w:style w:type="character" w:customStyle="1" w:styleId="ConsPlusNormal">
    <w:name w:val="ConsPlusNormal Знак Знак"/>
    <w:rsid w:val="0085766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rsid w:val="00857669"/>
    <w:rPr>
      <w:b/>
      <w:bCs/>
      <w:color w:val="26282F"/>
    </w:rPr>
  </w:style>
  <w:style w:type="character" w:customStyle="1" w:styleId="a4">
    <w:name w:val="Гипертекстовая ссылка"/>
    <w:basedOn w:val="a3"/>
    <w:rsid w:val="00857669"/>
    <w:rPr>
      <w:color w:val="106BBE"/>
    </w:rPr>
  </w:style>
  <w:style w:type="character" w:customStyle="1" w:styleId="RTFNum21">
    <w:name w:val="RTF_Num 2 1"/>
    <w:rsid w:val="00857669"/>
    <w:rPr>
      <w:rFonts w:ascii="Times New Roman" w:hAnsi="Times New Roman" w:cs="Times New Roman"/>
    </w:rPr>
  </w:style>
  <w:style w:type="character" w:customStyle="1" w:styleId="RTFNum31">
    <w:name w:val="RTF_Num 3 1"/>
    <w:rsid w:val="00857669"/>
    <w:rPr>
      <w:rFonts w:ascii="Times New Roman" w:hAnsi="Times New Roman" w:cs="Times New Roman"/>
    </w:rPr>
  </w:style>
  <w:style w:type="character" w:customStyle="1" w:styleId="RTFNum41">
    <w:name w:val="RTF_Num 4 1"/>
    <w:rsid w:val="00857669"/>
    <w:rPr>
      <w:rFonts w:ascii="font182" w:hAnsi="font182" w:cs="font182"/>
    </w:rPr>
  </w:style>
  <w:style w:type="character" w:customStyle="1" w:styleId="RTFNum51">
    <w:name w:val="RTF_Num 5 1"/>
    <w:rsid w:val="00857669"/>
    <w:rPr>
      <w:rFonts w:ascii="font182" w:hAnsi="font182" w:cs="font182"/>
    </w:rPr>
  </w:style>
  <w:style w:type="character" w:customStyle="1" w:styleId="a5">
    <w:name w:val="Символ нумерации"/>
    <w:rsid w:val="00857669"/>
  </w:style>
  <w:style w:type="character" w:customStyle="1" w:styleId="a6">
    <w:name w:val="Маркеры списка"/>
    <w:rsid w:val="00857669"/>
    <w:rPr>
      <w:rFonts w:ascii="OpenSymbol" w:eastAsia="OpenSymbol" w:hAnsi="OpenSymbol" w:cs="OpenSymbol"/>
    </w:rPr>
  </w:style>
  <w:style w:type="character" w:customStyle="1" w:styleId="WW-RTFNum21">
    <w:name w:val="WW-RTF_Num 2 1"/>
    <w:rsid w:val="00857669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rsid w:val="008576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857669"/>
    <w:pPr>
      <w:spacing w:after="120"/>
    </w:pPr>
  </w:style>
  <w:style w:type="paragraph" w:styleId="a9">
    <w:name w:val="List"/>
    <w:basedOn w:val="a8"/>
    <w:rsid w:val="00857669"/>
    <w:rPr>
      <w:rFonts w:cs="Mangal"/>
    </w:rPr>
  </w:style>
  <w:style w:type="paragraph" w:customStyle="1" w:styleId="11">
    <w:name w:val="Название1"/>
    <w:basedOn w:val="a"/>
    <w:rsid w:val="0085766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7669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857669"/>
    <w:pPr>
      <w:overflowPunct w:val="0"/>
      <w:autoSpaceDE w:val="0"/>
      <w:ind w:firstLine="851"/>
      <w:textAlignment w:val="baseline"/>
    </w:pPr>
    <w:rPr>
      <w:szCs w:val="20"/>
    </w:rPr>
  </w:style>
  <w:style w:type="paragraph" w:customStyle="1" w:styleId="ConsPlusNormal0">
    <w:name w:val="ConsPlusNormal Знак"/>
    <w:rsid w:val="00857669"/>
    <w:pPr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aa">
    <w:name w:val="Нормальный (таблица)"/>
    <w:basedOn w:val="a"/>
    <w:next w:val="a"/>
    <w:rsid w:val="00857669"/>
    <w:pPr>
      <w:autoSpaceDE w:val="0"/>
      <w:jc w:val="both"/>
    </w:pPr>
    <w:rPr>
      <w:rFonts w:ascii="Arial" w:hAnsi="Arial" w:cs="Arial"/>
    </w:rPr>
  </w:style>
  <w:style w:type="paragraph" w:customStyle="1" w:styleId="ab">
    <w:name w:val="Внимание"/>
    <w:basedOn w:val="a"/>
    <w:next w:val="a"/>
    <w:rsid w:val="00857669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c">
    <w:name w:val="Balloon Text"/>
    <w:basedOn w:val="a"/>
    <w:rsid w:val="00857669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857669"/>
    <w:pPr>
      <w:suppressLineNumbers/>
    </w:pPr>
  </w:style>
  <w:style w:type="paragraph" w:customStyle="1" w:styleId="ae">
    <w:name w:val="Заголовок таблицы"/>
    <w:basedOn w:val="ad"/>
    <w:rsid w:val="00857669"/>
    <w:pPr>
      <w:jc w:val="center"/>
    </w:pPr>
    <w:rPr>
      <w:b/>
      <w:bCs/>
    </w:rPr>
  </w:style>
  <w:style w:type="paragraph" w:styleId="af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254E5E"/>
    <w:rPr>
      <w:rFonts w:cs="Times New Roman"/>
    </w:rPr>
  </w:style>
  <w:style w:type="character" w:styleId="af0">
    <w:name w:val="Hyperlink"/>
    <w:basedOn w:val="a0"/>
    <w:uiPriority w:val="99"/>
    <w:rsid w:val="00254E5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6868</Words>
  <Characters>39153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45930</CharactersWithSpaces>
  <SharedDoc>false</SharedDoc>
  <HLinks>
    <vt:vector size="6" baseType="variant">
      <vt:variant>
        <vt:i4>6160390</vt:i4>
      </vt:variant>
      <vt:variant>
        <vt:i4>0</vt:i4>
      </vt:variant>
      <vt:variant>
        <vt:i4>0</vt:i4>
      </vt:variant>
      <vt:variant>
        <vt:i4>5</vt:i4>
      </vt:variant>
      <vt:variant>
        <vt:lpwstr>http://www.donland.ru/Default.aspx?pageid=104215</vt:lpwstr>
      </vt:variant>
      <vt:variant>
        <vt:lpwstr>pril2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subject/>
  <dc:creator>Admin</dc:creator>
  <cp:keywords/>
  <cp:lastModifiedBy>Admin</cp:lastModifiedBy>
  <cp:revision>2</cp:revision>
  <cp:lastPrinted>2016-11-02T08:52:00Z</cp:lastPrinted>
  <dcterms:created xsi:type="dcterms:W3CDTF">2016-12-02T10:27:00Z</dcterms:created>
  <dcterms:modified xsi:type="dcterms:W3CDTF">2016-12-02T10:27:00Z</dcterms:modified>
</cp:coreProperties>
</file>